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012EB" w14:textId="77777777" w:rsidR="00C4099C" w:rsidRPr="00A9131F" w:rsidRDefault="00C4099C" w:rsidP="00932980">
      <w:pPr>
        <w:spacing w:line="240" w:lineRule="auto"/>
        <w:rPr>
          <w:rFonts w:eastAsia="Times New Roman" w:cs="Arial"/>
          <w:b/>
          <w:bCs/>
          <w:sz w:val="28"/>
          <w:szCs w:val="28"/>
          <w:lang w:eastAsia="cs-CZ"/>
        </w:rPr>
      </w:pPr>
    </w:p>
    <w:p w14:paraId="52D012EC" w14:textId="77777777" w:rsidR="00C4099C" w:rsidRPr="00A9131F" w:rsidRDefault="00C4099C" w:rsidP="00C4099C">
      <w:pPr>
        <w:spacing w:line="240" w:lineRule="auto"/>
        <w:jc w:val="center"/>
        <w:rPr>
          <w:rFonts w:eastAsia="Times New Roman" w:cs="Arial"/>
          <w:b/>
          <w:bCs/>
          <w:sz w:val="28"/>
          <w:szCs w:val="28"/>
          <w:lang w:eastAsia="cs-CZ"/>
        </w:rPr>
      </w:pPr>
      <w:r w:rsidRPr="00A9131F">
        <w:rPr>
          <w:rFonts w:eastAsia="Times New Roman" w:cs="Arial"/>
          <w:b/>
          <w:bCs/>
          <w:sz w:val="28"/>
          <w:szCs w:val="28"/>
          <w:lang w:eastAsia="cs-CZ"/>
        </w:rPr>
        <w:t>ŽÁDOST O REALIZACI PRODEJE NEMOVITOSTÍ</w:t>
      </w:r>
    </w:p>
    <w:p w14:paraId="52D012ED" w14:textId="77777777" w:rsidR="00C4099C" w:rsidRPr="00A9131F" w:rsidRDefault="00C4099C" w:rsidP="00C4099C">
      <w:pPr>
        <w:pBdr>
          <w:bottom w:val="single" w:sz="6" w:space="1" w:color="auto"/>
        </w:pBdr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 w:rsidRPr="00A9131F">
        <w:rPr>
          <w:rFonts w:eastAsia="Times New Roman" w:cs="Arial"/>
          <w:b/>
          <w:bCs/>
          <w:sz w:val="20"/>
          <w:szCs w:val="20"/>
          <w:lang w:eastAsia="cs-CZ"/>
        </w:rPr>
        <w:t xml:space="preserve">podle </w:t>
      </w:r>
      <w:proofErr w:type="spellStart"/>
      <w:r w:rsidRPr="00A9131F">
        <w:rPr>
          <w:rFonts w:eastAsia="Times New Roman" w:cs="Arial"/>
          <w:b/>
          <w:bCs/>
          <w:sz w:val="20"/>
          <w:szCs w:val="20"/>
          <w:lang w:eastAsia="cs-CZ"/>
        </w:rPr>
        <w:t>ust</w:t>
      </w:r>
      <w:proofErr w:type="spellEnd"/>
      <w:r w:rsidRPr="00A9131F">
        <w:rPr>
          <w:rFonts w:eastAsia="Times New Roman" w:cs="Arial"/>
          <w:b/>
          <w:bCs/>
          <w:sz w:val="20"/>
          <w:szCs w:val="20"/>
          <w:lang w:eastAsia="cs-CZ"/>
        </w:rPr>
        <w:t>. § 17 odst. 3 písm. c) zákona č. 229/1991 Sb., ve znění pozdějších předpisů</w:t>
      </w:r>
    </w:p>
    <w:p w14:paraId="52D012EE" w14:textId="77777777" w:rsidR="00C4099C" w:rsidRPr="00A9131F" w:rsidRDefault="00C4099C" w:rsidP="00C4099C">
      <w:pPr>
        <w:spacing w:line="240" w:lineRule="auto"/>
        <w:jc w:val="center"/>
        <w:rPr>
          <w:rFonts w:ascii="CG Times" w:eastAsia="Times New Roman" w:hAnsi="CG Times" w:cs="Times New Roman"/>
          <w:sz w:val="20"/>
          <w:szCs w:val="20"/>
          <w:lang w:eastAsia="cs-CZ"/>
        </w:rPr>
      </w:pPr>
    </w:p>
    <w:p w14:paraId="52D012EF" w14:textId="77777777" w:rsidR="00C4099C" w:rsidRPr="00A9131F" w:rsidRDefault="00C4099C" w:rsidP="00C4099C">
      <w:pPr>
        <w:spacing w:line="240" w:lineRule="auto"/>
        <w:rPr>
          <w:rFonts w:eastAsia="Times New Roman" w:cs="Arial"/>
          <w:b/>
          <w:bCs/>
          <w:lang w:eastAsia="cs-CZ"/>
        </w:rPr>
      </w:pPr>
      <w:r w:rsidRPr="00A9131F">
        <w:rPr>
          <w:rFonts w:eastAsia="Times New Roman" w:cs="Arial"/>
          <w:b/>
          <w:bCs/>
          <w:lang w:eastAsia="cs-CZ"/>
        </w:rPr>
        <w:t>I.  Identifikační údaje navrhovatele:</w:t>
      </w:r>
      <w:bookmarkStart w:id="0" w:name="_GoBack"/>
      <w:bookmarkEnd w:id="0"/>
    </w:p>
    <w:p w14:paraId="52D012F0" w14:textId="77777777" w:rsidR="00C4099C" w:rsidRPr="00A9131F" w:rsidRDefault="00C4099C" w:rsidP="00C4099C">
      <w:pPr>
        <w:spacing w:line="240" w:lineRule="auto"/>
        <w:rPr>
          <w:rFonts w:eastAsia="Times New Roman" w:cs="Arial"/>
          <w:lang w:eastAsia="cs-CZ"/>
        </w:rPr>
      </w:pPr>
    </w:p>
    <w:p w14:paraId="52D012F1" w14:textId="77777777" w:rsidR="00C4099C" w:rsidRPr="00A9131F" w:rsidRDefault="00C4099C" w:rsidP="00C4099C">
      <w:pPr>
        <w:spacing w:line="240" w:lineRule="auto"/>
        <w:rPr>
          <w:rFonts w:eastAsia="Times New Roman" w:cs="Arial"/>
          <w:b/>
          <w:bCs/>
          <w:i/>
          <w:lang w:eastAsia="cs-CZ"/>
        </w:rPr>
      </w:pPr>
      <w:r w:rsidRPr="00A9131F">
        <w:rPr>
          <w:rFonts w:eastAsia="Times New Roman" w:cs="Arial"/>
          <w:b/>
          <w:bCs/>
          <w:i/>
          <w:lang w:eastAsia="cs-CZ"/>
        </w:rPr>
        <w:t>Fyzická osoba:</w:t>
      </w:r>
    </w:p>
    <w:p w14:paraId="52D012F2" w14:textId="77777777" w:rsidR="00C4099C" w:rsidRPr="00A9131F" w:rsidRDefault="00C4099C" w:rsidP="00C4099C">
      <w:pPr>
        <w:spacing w:line="240" w:lineRule="auto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 xml:space="preserve">Příjmení                 </w:t>
      </w:r>
      <w:r w:rsidRPr="00A9131F">
        <w:rPr>
          <w:rFonts w:eastAsia="Times New Roman" w:cs="Arial"/>
          <w:lang w:eastAsia="cs-CZ"/>
        </w:rPr>
        <w:tab/>
      </w:r>
      <w:r w:rsidRPr="00A9131F">
        <w:rPr>
          <w:rFonts w:eastAsia="Times New Roman" w:cs="Arial"/>
          <w:lang w:eastAsia="cs-CZ"/>
        </w:rPr>
        <w:tab/>
      </w:r>
      <w:r w:rsidRPr="00A9131F">
        <w:rPr>
          <w:rFonts w:eastAsia="Times New Roman" w:cs="Arial"/>
          <w:lang w:eastAsia="cs-CZ"/>
        </w:rPr>
        <w:tab/>
        <w:t xml:space="preserve">Jméno                                    Titul              r. č.   </w:t>
      </w:r>
    </w:p>
    <w:tbl>
      <w:tblPr>
        <w:tblW w:w="9213" w:type="dxa"/>
        <w:tblInd w:w="3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4"/>
        <w:gridCol w:w="2277"/>
        <w:gridCol w:w="1096"/>
        <w:gridCol w:w="2306"/>
      </w:tblGrid>
      <w:tr w:rsidR="00A9131F" w:rsidRPr="00A9131F" w14:paraId="52D012F7" w14:textId="77777777" w:rsidTr="004A3748"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2F3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2F4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2F5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3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2F6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A9131F" w:rsidRPr="00A9131F" w14:paraId="52D012FC" w14:textId="77777777" w:rsidTr="004A3748"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2F8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*</w:t>
            </w: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2F9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2FA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2FB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</w:tr>
    </w:tbl>
    <w:p w14:paraId="52D012FD" w14:textId="77777777" w:rsidR="00C4099C" w:rsidRPr="00A9131F" w:rsidRDefault="00C4099C" w:rsidP="00C4099C">
      <w:pPr>
        <w:spacing w:line="240" w:lineRule="auto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 xml:space="preserve">Adresa trvalého pobytu: Obec                                           Ulice                                                                  </w:t>
      </w:r>
      <w:r w:rsidRPr="00A9131F">
        <w:rPr>
          <w:rFonts w:eastAsia="Times New Roman" w:cs="Arial"/>
          <w:lang w:eastAsia="cs-CZ"/>
        </w:rPr>
        <w:tab/>
        <w:t xml:space="preserve">             PSČ </w:t>
      </w:r>
    </w:p>
    <w:tbl>
      <w:tblPr>
        <w:tblW w:w="9213" w:type="dxa"/>
        <w:tblInd w:w="3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6"/>
        <w:gridCol w:w="4505"/>
        <w:gridCol w:w="1482"/>
      </w:tblGrid>
      <w:tr w:rsidR="00A9131F" w:rsidRPr="00A9131F" w14:paraId="52D01301" w14:textId="77777777" w:rsidTr="004A3748">
        <w:tc>
          <w:tcPr>
            <w:tcW w:w="3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2FE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4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2FF" w14:textId="77777777" w:rsidR="00C4099C" w:rsidRPr="00A9131F" w:rsidRDefault="00C4099C" w:rsidP="004A3748">
            <w:pPr>
              <w:tabs>
                <w:tab w:val="left" w:pos="638"/>
              </w:tabs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  <w:r w:rsidRPr="00A9131F">
              <w:rPr>
                <w:rFonts w:eastAsia="Times New Roman" w:cs="Arial"/>
                <w:lang w:eastAsia="cs-CZ"/>
              </w:rPr>
              <w:tab/>
            </w: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00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A9131F" w:rsidRPr="00A9131F" w14:paraId="52D01305" w14:textId="77777777" w:rsidTr="004A3748">
        <w:tc>
          <w:tcPr>
            <w:tcW w:w="32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02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*</w:t>
            </w:r>
          </w:p>
        </w:tc>
        <w:tc>
          <w:tcPr>
            <w:tcW w:w="45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03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04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</w:tr>
    </w:tbl>
    <w:p w14:paraId="52D01306" w14:textId="77777777" w:rsidR="00C4099C" w:rsidRPr="00A9131F" w:rsidRDefault="00C4099C" w:rsidP="00C4099C">
      <w:pPr>
        <w:spacing w:line="240" w:lineRule="auto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Státní občanství                       Rodinný stav                       Tel.                     Fax.                       E-mail</w:t>
      </w:r>
    </w:p>
    <w:tbl>
      <w:tblPr>
        <w:tblW w:w="9221" w:type="dxa"/>
        <w:tblInd w:w="3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3"/>
        <w:gridCol w:w="2197"/>
        <w:gridCol w:w="1411"/>
        <w:gridCol w:w="1402"/>
        <w:gridCol w:w="1768"/>
      </w:tblGrid>
      <w:tr w:rsidR="00A9131F" w:rsidRPr="00A9131F" w14:paraId="52D0130C" w14:textId="77777777" w:rsidTr="004A3748">
        <w:tc>
          <w:tcPr>
            <w:tcW w:w="2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07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08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1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09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1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0A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1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0B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A9131F" w:rsidRPr="00A9131F" w14:paraId="52D01312" w14:textId="77777777" w:rsidTr="004A3748">
        <w:tc>
          <w:tcPr>
            <w:tcW w:w="2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0D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*</w:t>
            </w:r>
          </w:p>
        </w:tc>
        <w:tc>
          <w:tcPr>
            <w:tcW w:w="21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0E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0F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10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11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</w:tr>
    </w:tbl>
    <w:p w14:paraId="52D01313" w14:textId="77777777" w:rsidR="00C4099C" w:rsidRPr="00A9131F" w:rsidRDefault="00C4099C" w:rsidP="00C4099C">
      <w:pPr>
        <w:spacing w:line="240" w:lineRule="auto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Osoba oprávněná jednat za žadatele:</w:t>
      </w:r>
    </w:p>
    <w:p w14:paraId="52D01314" w14:textId="77777777" w:rsidR="00C4099C" w:rsidRPr="00A9131F" w:rsidRDefault="00C4099C" w:rsidP="00C4099C">
      <w:pPr>
        <w:spacing w:line="240" w:lineRule="auto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Příjmení                                                       Jméno                             Titul            </w:t>
      </w:r>
      <w:proofErr w:type="spellStart"/>
      <w:r w:rsidRPr="00A9131F">
        <w:rPr>
          <w:rFonts w:eastAsia="Times New Roman" w:cs="Arial"/>
          <w:lang w:eastAsia="cs-CZ"/>
        </w:rPr>
        <w:t>r.č</w:t>
      </w:r>
      <w:proofErr w:type="spellEnd"/>
      <w:r w:rsidRPr="00A9131F">
        <w:rPr>
          <w:rFonts w:eastAsia="Times New Roman" w:cs="Arial"/>
          <w:lang w:eastAsia="cs-CZ"/>
        </w:rPr>
        <w:t xml:space="preserve">.                         </w:t>
      </w:r>
    </w:p>
    <w:tbl>
      <w:tblPr>
        <w:tblW w:w="9213" w:type="dxa"/>
        <w:tblInd w:w="3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35"/>
        <w:gridCol w:w="1985"/>
        <w:gridCol w:w="1134"/>
        <w:gridCol w:w="2659"/>
      </w:tblGrid>
      <w:tr w:rsidR="00A9131F" w:rsidRPr="00A9131F" w14:paraId="52D01319" w14:textId="77777777" w:rsidTr="004A3748"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15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16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17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18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</w:tr>
    </w:tbl>
    <w:p w14:paraId="52D0131A" w14:textId="77777777" w:rsidR="00C4099C" w:rsidRPr="00A9131F" w:rsidRDefault="00C4099C" w:rsidP="00C4099C">
      <w:pPr>
        <w:spacing w:line="240" w:lineRule="auto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i/>
          <w:iCs/>
          <w:lang w:eastAsia="cs-CZ"/>
        </w:rPr>
        <w:t>*vyplňuje se pouze v případě, kdy se jedná o převod do SJM</w:t>
      </w:r>
    </w:p>
    <w:p w14:paraId="52D0131B" w14:textId="77777777" w:rsidR="00C4099C" w:rsidRPr="00A9131F" w:rsidRDefault="00C4099C" w:rsidP="00C4099C">
      <w:pPr>
        <w:spacing w:line="240" w:lineRule="auto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b/>
          <w:bCs/>
          <w:lang w:eastAsia="cs-CZ"/>
        </w:rPr>
        <w:t> </w:t>
      </w:r>
    </w:p>
    <w:p w14:paraId="52D0131C" w14:textId="77777777" w:rsidR="00C4099C" w:rsidRPr="00A9131F" w:rsidRDefault="00C4099C" w:rsidP="00C4099C">
      <w:pPr>
        <w:spacing w:line="240" w:lineRule="auto"/>
        <w:rPr>
          <w:rFonts w:eastAsia="Times New Roman" w:cs="Arial"/>
          <w:b/>
          <w:bCs/>
          <w:i/>
          <w:lang w:eastAsia="cs-CZ"/>
        </w:rPr>
      </w:pPr>
      <w:r w:rsidRPr="00A9131F">
        <w:rPr>
          <w:rFonts w:eastAsia="Times New Roman" w:cs="Arial"/>
          <w:b/>
          <w:bCs/>
          <w:i/>
          <w:lang w:eastAsia="cs-CZ"/>
        </w:rPr>
        <w:t>Právnická osoba – variantně: Obchodní firma, obec, kraj: </w:t>
      </w:r>
    </w:p>
    <w:p w14:paraId="52D0131D" w14:textId="77777777" w:rsidR="00C4099C" w:rsidRPr="00A9131F" w:rsidRDefault="00C4099C" w:rsidP="00C4099C">
      <w:pPr>
        <w:spacing w:line="240" w:lineRule="auto"/>
        <w:rPr>
          <w:rFonts w:eastAsia="Times New Roman" w:cs="Arial"/>
          <w:i/>
          <w:lang w:eastAsia="cs-CZ"/>
        </w:rPr>
      </w:pPr>
      <w:r w:rsidRPr="00A9131F">
        <w:rPr>
          <w:rFonts w:eastAsia="Times New Roman" w:cs="Arial"/>
          <w:bCs/>
          <w:lang w:eastAsia="cs-CZ"/>
        </w:rPr>
        <w:t>Název:</w:t>
      </w:r>
      <w:r w:rsidRPr="00A9131F">
        <w:rPr>
          <w:rFonts w:eastAsia="Times New Roman" w:cs="Arial"/>
          <w:b/>
          <w:bCs/>
          <w:i/>
          <w:lang w:eastAsia="cs-CZ"/>
        </w:rPr>
        <w:t xml:space="preserve"> </w:t>
      </w:r>
    </w:p>
    <w:tbl>
      <w:tblPr>
        <w:tblW w:w="9180" w:type="dxa"/>
        <w:tblInd w:w="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A9131F" w:rsidRPr="00A9131F" w14:paraId="52D0131F" w14:textId="77777777" w:rsidTr="004A3748">
        <w:tc>
          <w:tcPr>
            <w:tcW w:w="9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1E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</w:tr>
    </w:tbl>
    <w:p w14:paraId="52D01320" w14:textId="77777777" w:rsidR="00C4099C" w:rsidRPr="00A9131F" w:rsidRDefault="00C4099C" w:rsidP="00C4099C">
      <w:pPr>
        <w:spacing w:line="240" w:lineRule="auto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 xml:space="preserve">Adresa </w:t>
      </w:r>
      <w:proofErr w:type="gramStart"/>
      <w:r w:rsidRPr="00A9131F">
        <w:rPr>
          <w:rFonts w:eastAsia="Times New Roman" w:cs="Arial"/>
          <w:lang w:eastAsia="cs-CZ"/>
        </w:rPr>
        <w:t>sídla:   </w:t>
      </w:r>
      <w:proofErr w:type="gramEnd"/>
      <w:r w:rsidRPr="00A9131F">
        <w:rPr>
          <w:rFonts w:eastAsia="Times New Roman" w:cs="Arial"/>
          <w:lang w:eastAsia="cs-CZ"/>
        </w:rPr>
        <w:t xml:space="preserve"> Obec                           Ulice                                                               PSČ</w:t>
      </w:r>
    </w:p>
    <w:tbl>
      <w:tblPr>
        <w:tblW w:w="9213" w:type="dxa"/>
        <w:tblInd w:w="3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8"/>
        <w:gridCol w:w="4481"/>
        <w:gridCol w:w="1494"/>
      </w:tblGrid>
      <w:tr w:rsidR="00A9131F" w:rsidRPr="00A9131F" w14:paraId="52D01324" w14:textId="77777777" w:rsidTr="004A3748">
        <w:tc>
          <w:tcPr>
            <w:tcW w:w="3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21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4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22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23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</w:tr>
    </w:tbl>
    <w:p w14:paraId="52D01325" w14:textId="77777777" w:rsidR="00C4099C" w:rsidRPr="00A9131F" w:rsidRDefault="00C4099C" w:rsidP="00C4099C">
      <w:pPr>
        <w:spacing w:line="240" w:lineRule="auto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IČO                               DIČ                                   Tel.                         Fax.                     E-mail</w:t>
      </w:r>
    </w:p>
    <w:tbl>
      <w:tblPr>
        <w:tblW w:w="9213" w:type="dxa"/>
        <w:tblInd w:w="3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6"/>
        <w:gridCol w:w="1985"/>
        <w:gridCol w:w="1605"/>
        <w:gridCol w:w="1402"/>
        <w:gridCol w:w="2345"/>
      </w:tblGrid>
      <w:tr w:rsidR="00A9131F" w:rsidRPr="00A9131F" w14:paraId="52D0132B" w14:textId="77777777" w:rsidTr="004A3748">
        <w:tc>
          <w:tcPr>
            <w:tcW w:w="1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26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27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28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1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29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2A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 </w:t>
            </w:r>
          </w:p>
        </w:tc>
      </w:tr>
    </w:tbl>
    <w:p w14:paraId="52D0132C" w14:textId="77777777" w:rsidR="00C4099C" w:rsidRPr="00A9131F" w:rsidRDefault="00C4099C" w:rsidP="00C4099C">
      <w:pPr>
        <w:spacing w:line="240" w:lineRule="auto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Osoba oprávněná jednat za právnickou osobu:</w:t>
      </w:r>
    </w:p>
    <w:p w14:paraId="52D0132D" w14:textId="77777777" w:rsidR="00C4099C" w:rsidRPr="00A9131F" w:rsidRDefault="00C4099C" w:rsidP="00C4099C">
      <w:pPr>
        <w:spacing w:line="240" w:lineRule="auto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 xml:space="preserve">Příjmení                                               Jméno                     Titul              Funkce                    </w:t>
      </w:r>
    </w:p>
    <w:tbl>
      <w:tblPr>
        <w:tblW w:w="9213" w:type="dxa"/>
        <w:tblInd w:w="3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35"/>
        <w:gridCol w:w="1985"/>
        <w:gridCol w:w="1134"/>
        <w:gridCol w:w="2659"/>
      </w:tblGrid>
      <w:tr w:rsidR="00A9131F" w:rsidRPr="00A9131F" w14:paraId="52D01332" w14:textId="77777777" w:rsidTr="004A3748"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2E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2F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30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31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</w:tr>
      <w:tr w:rsidR="00A9131F" w:rsidRPr="00A9131F" w14:paraId="52D01337" w14:textId="77777777" w:rsidTr="004A3748"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33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34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35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01336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</w:tr>
    </w:tbl>
    <w:p w14:paraId="52D01338" w14:textId="77777777" w:rsidR="00C4099C" w:rsidRPr="00A9131F" w:rsidRDefault="00C4099C" w:rsidP="00C4099C">
      <w:pPr>
        <w:spacing w:line="240" w:lineRule="auto"/>
        <w:rPr>
          <w:rFonts w:eastAsia="Times New Roman" w:cs="Arial"/>
          <w:b/>
          <w:bCs/>
          <w:lang w:eastAsia="cs-CZ"/>
        </w:rPr>
      </w:pPr>
      <w:r w:rsidRPr="00A9131F">
        <w:rPr>
          <w:rFonts w:eastAsia="Times New Roman" w:cs="Arial"/>
          <w:b/>
          <w:bCs/>
          <w:lang w:eastAsia="cs-CZ"/>
        </w:rPr>
        <w:t> </w:t>
      </w:r>
    </w:p>
    <w:p w14:paraId="52D01339" w14:textId="77777777" w:rsidR="00C4099C" w:rsidRPr="00A9131F" w:rsidRDefault="00C4099C" w:rsidP="00C4099C">
      <w:pPr>
        <w:spacing w:line="240" w:lineRule="auto"/>
        <w:rPr>
          <w:rFonts w:eastAsia="Times New Roman" w:cs="Arial"/>
          <w:b/>
          <w:lang w:eastAsia="cs-CZ"/>
        </w:rPr>
      </w:pPr>
      <w:r w:rsidRPr="00A9131F">
        <w:rPr>
          <w:rFonts w:eastAsia="Times New Roman" w:cs="Arial"/>
          <w:b/>
          <w:lang w:eastAsia="cs-CZ"/>
        </w:rPr>
        <w:t>II.  Rozsah prodeje:</w:t>
      </w:r>
    </w:p>
    <w:p w14:paraId="52D0133A" w14:textId="77777777" w:rsidR="00C4099C" w:rsidRPr="00A9131F" w:rsidRDefault="00C4099C" w:rsidP="00C4099C">
      <w:pPr>
        <w:spacing w:line="240" w:lineRule="auto"/>
        <w:rPr>
          <w:rFonts w:eastAsia="Times New Roman" w:cs="Arial"/>
          <w:b/>
          <w:lang w:eastAsia="cs-CZ"/>
        </w:rPr>
      </w:pPr>
    </w:p>
    <w:p w14:paraId="52D0133B" w14:textId="77777777" w:rsidR="00C4099C" w:rsidRPr="00A9131F" w:rsidRDefault="00C4099C" w:rsidP="00C4099C">
      <w:pPr>
        <w:spacing w:line="240" w:lineRule="auto"/>
        <w:rPr>
          <w:rFonts w:eastAsia="Times New Roman" w:cs="Arial"/>
          <w:b/>
          <w:lang w:eastAsia="cs-CZ"/>
        </w:rPr>
      </w:pPr>
      <w:r w:rsidRPr="00A9131F">
        <w:rPr>
          <w:rFonts w:eastAsia="Times New Roman" w:cs="Arial"/>
          <w:b/>
          <w:lang w:eastAsia="cs-CZ"/>
        </w:rPr>
        <w:t>Navrhovatel požaduje:</w:t>
      </w:r>
    </w:p>
    <w:tbl>
      <w:tblPr>
        <w:tblW w:w="9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980"/>
        <w:gridCol w:w="2160"/>
        <w:gridCol w:w="1440"/>
        <w:gridCol w:w="1472"/>
      </w:tblGrid>
      <w:tr w:rsidR="00A9131F" w:rsidRPr="00A9131F" w14:paraId="52D01344" w14:textId="77777777" w:rsidTr="004A3748">
        <w:tc>
          <w:tcPr>
            <w:tcW w:w="2160" w:type="dxa"/>
            <w:shd w:val="clear" w:color="auto" w:fill="auto"/>
            <w:vAlign w:val="center"/>
          </w:tcPr>
          <w:p w14:paraId="52D0133C" w14:textId="77777777" w:rsidR="00C4099C" w:rsidRPr="00A9131F" w:rsidRDefault="00C4099C" w:rsidP="004A3748">
            <w:pPr>
              <w:spacing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Okres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2D0133D" w14:textId="77777777" w:rsidR="00C4099C" w:rsidRPr="00A9131F" w:rsidRDefault="00C4099C" w:rsidP="004A3748">
            <w:pPr>
              <w:spacing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Katastrální území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2D0133E" w14:textId="77777777" w:rsidR="00C4099C" w:rsidRPr="00A9131F" w:rsidRDefault="00C4099C" w:rsidP="004A3748">
            <w:pPr>
              <w:spacing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Druh evidence</w:t>
            </w:r>
          </w:p>
          <w:p w14:paraId="52D0133F" w14:textId="77777777" w:rsidR="00C4099C" w:rsidRPr="00A9131F" w:rsidRDefault="00C4099C" w:rsidP="004A3748">
            <w:pPr>
              <w:spacing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(KN, EN, PK, ...)</w:t>
            </w:r>
          </w:p>
          <w:p w14:paraId="52D01340" w14:textId="77777777" w:rsidR="00C4099C" w:rsidRPr="00A9131F" w:rsidRDefault="00C4099C" w:rsidP="004A3748">
            <w:pPr>
              <w:spacing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Parcelní č.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2D01341" w14:textId="77777777" w:rsidR="00C4099C" w:rsidRPr="00A9131F" w:rsidRDefault="00C4099C" w:rsidP="004A3748">
            <w:pPr>
              <w:spacing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Druh pozemku</w:t>
            </w:r>
          </w:p>
        </w:tc>
        <w:tc>
          <w:tcPr>
            <w:tcW w:w="1472" w:type="dxa"/>
            <w:shd w:val="clear" w:color="auto" w:fill="auto"/>
            <w:vAlign w:val="center"/>
          </w:tcPr>
          <w:p w14:paraId="52D01342" w14:textId="77777777" w:rsidR="00C4099C" w:rsidRPr="00A9131F" w:rsidRDefault="00C4099C" w:rsidP="004A3748">
            <w:pPr>
              <w:spacing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Výměra</w:t>
            </w:r>
          </w:p>
          <w:p w14:paraId="52D01343" w14:textId="77777777" w:rsidR="00C4099C" w:rsidRPr="00A9131F" w:rsidRDefault="00C4099C" w:rsidP="004A3748">
            <w:pPr>
              <w:spacing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m</w:t>
            </w:r>
            <w:r w:rsidRPr="00A9131F">
              <w:rPr>
                <w:rFonts w:eastAsia="Times New Roman" w:cs="Arial"/>
                <w:vertAlign w:val="superscript"/>
                <w:lang w:eastAsia="cs-CZ"/>
              </w:rPr>
              <w:t>2</w:t>
            </w:r>
          </w:p>
        </w:tc>
      </w:tr>
      <w:tr w:rsidR="00A9131F" w:rsidRPr="00A9131F" w14:paraId="52D0134A" w14:textId="77777777" w:rsidTr="004A3748">
        <w:tc>
          <w:tcPr>
            <w:tcW w:w="2160" w:type="dxa"/>
            <w:shd w:val="clear" w:color="auto" w:fill="auto"/>
          </w:tcPr>
          <w:p w14:paraId="52D01345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  <w:tc>
          <w:tcPr>
            <w:tcW w:w="1980" w:type="dxa"/>
            <w:shd w:val="clear" w:color="auto" w:fill="auto"/>
          </w:tcPr>
          <w:p w14:paraId="52D01346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  <w:tc>
          <w:tcPr>
            <w:tcW w:w="2160" w:type="dxa"/>
            <w:shd w:val="clear" w:color="auto" w:fill="auto"/>
          </w:tcPr>
          <w:p w14:paraId="52D01347" w14:textId="77777777" w:rsidR="00C4099C" w:rsidRPr="00A9131F" w:rsidRDefault="00C4099C" w:rsidP="004A3748">
            <w:pPr>
              <w:spacing w:line="240" w:lineRule="auto"/>
              <w:jc w:val="center"/>
              <w:rPr>
                <w:rFonts w:eastAsia="Times New Roman" w:cs="Arial"/>
                <w:lang w:eastAsia="cs-CZ"/>
              </w:rPr>
            </w:pPr>
          </w:p>
        </w:tc>
        <w:tc>
          <w:tcPr>
            <w:tcW w:w="1440" w:type="dxa"/>
            <w:shd w:val="clear" w:color="auto" w:fill="auto"/>
          </w:tcPr>
          <w:p w14:paraId="52D01348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  <w:tc>
          <w:tcPr>
            <w:tcW w:w="1472" w:type="dxa"/>
            <w:shd w:val="clear" w:color="auto" w:fill="auto"/>
          </w:tcPr>
          <w:p w14:paraId="52D01349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</w:tr>
      <w:tr w:rsidR="00A9131F" w:rsidRPr="00A9131F" w14:paraId="52D01350" w14:textId="77777777" w:rsidTr="004A3748">
        <w:tc>
          <w:tcPr>
            <w:tcW w:w="2160" w:type="dxa"/>
            <w:shd w:val="clear" w:color="auto" w:fill="auto"/>
          </w:tcPr>
          <w:p w14:paraId="52D0134B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  <w:tc>
          <w:tcPr>
            <w:tcW w:w="1980" w:type="dxa"/>
            <w:shd w:val="clear" w:color="auto" w:fill="auto"/>
          </w:tcPr>
          <w:p w14:paraId="52D0134C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  <w:tc>
          <w:tcPr>
            <w:tcW w:w="2160" w:type="dxa"/>
            <w:shd w:val="clear" w:color="auto" w:fill="auto"/>
          </w:tcPr>
          <w:p w14:paraId="52D0134D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  <w:tc>
          <w:tcPr>
            <w:tcW w:w="1440" w:type="dxa"/>
            <w:shd w:val="clear" w:color="auto" w:fill="auto"/>
          </w:tcPr>
          <w:p w14:paraId="52D0134E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  <w:tc>
          <w:tcPr>
            <w:tcW w:w="1472" w:type="dxa"/>
            <w:shd w:val="clear" w:color="auto" w:fill="auto"/>
          </w:tcPr>
          <w:p w14:paraId="52D0134F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</w:tr>
      <w:tr w:rsidR="00A9131F" w:rsidRPr="00A9131F" w14:paraId="52D01356" w14:textId="77777777" w:rsidTr="004A3748">
        <w:tc>
          <w:tcPr>
            <w:tcW w:w="2160" w:type="dxa"/>
            <w:shd w:val="clear" w:color="auto" w:fill="auto"/>
          </w:tcPr>
          <w:p w14:paraId="52D01351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  <w:tc>
          <w:tcPr>
            <w:tcW w:w="1980" w:type="dxa"/>
            <w:shd w:val="clear" w:color="auto" w:fill="auto"/>
          </w:tcPr>
          <w:p w14:paraId="52D01352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  <w:tc>
          <w:tcPr>
            <w:tcW w:w="2160" w:type="dxa"/>
            <w:shd w:val="clear" w:color="auto" w:fill="auto"/>
          </w:tcPr>
          <w:p w14:paraId="52D01353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  <w:tc>
          <w:tcPr>
            <w:tcW w:w="1440" w:type="dxa"/>
            <w:shd w:val="clear" w:color="auto" w:fill="auto"/>
          </w:tcPr>
          <w:p w14:paraId="52D01354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  <w:tc>
          <w:tcPr>
            <w:tcW w:w="1472" w:type="dxa"/>
            <w:shd w:val="clear" w:color="auto" w:fill="auto"/>
          </w:tcPr>
          <w:p w14:paraId="52D01355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</w:tr>
      <w:tr w:rsidR="00A9131F" w:rsidRPr="00A9131F" w14:paraId="52D0135C" w14:textId="77777777" w:rsidTr="004A3748">
        <w:tc>
          <w:tcPr>
            <w:tcW w:w="2160" w:type="dxa"/>
            <w:shd w:val="clear" w:color="auto" w:fill="auto"/>
          </w:tcPr>
          <w:p w14:paraId="52D01357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  <w:tc>
          <w:tcPr>
            <w:tcW w:w="1980" w:type="dxa"/>
            <w:shd w:val="clear" w:color="auto" w:fill="auto"/>
          </w:tcPr>
          <w:p w14:paraId="52D01358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  <w:tc>
          <w:tcPr>
            <w:tcW w:w="2160" w:type="dxa"/>
            <w:shd w:val="clear" w:color="auto" w:fill="auto"/>
          </w:tcPr>
          <w:p w14:paraId="52D01359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  <w:tc>
          <w:tcPr>
            <w:tcW w:w="1440" w:type="dxa"/>
            <w:shd w:val="clear" w:color="auto" w:fill="auto"/>
          </w:tcPr>
          <w:p w14:paraId="52D0135A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  <w:tc>
          <w:tcPr>
            <w:tcW w:w="1472" w:type="dxa"/>
            <w:shd w:val="clear" w:color="auto" w:fill="auto"/>
          </w:tcPr>
          <w:p w14:paraId="52D0135B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</w:tr>
      <w:tr w:rsidR="00A9131F" w:rsidRPr="00A9131F" w14:paraId="52D01362" w14:textId="77777777" w:rsidTr="004A3748">
        <w:tc>
          <w:tcPr>
            <w:tcW w:w="2160" w:type="dxa"/>
            <w:shd w:val="clear" w:color="auto" w:fill="auto"/>
          </w:tcPr>
          <w:p w14:paraId="52D0135D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  <w:tc>
          <w:tcPr>
            <w:tcW w:w="1980" w:type="dxa"/>
            <w:shd w:val="clear" w:color="auto" w:fill="auto"/>
          </w:tcPr>
          <w:p w14:paraId="52D0135E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  <w:tc>
          <w:tcPr>
            <w:tcW w:w="2160" w:type="dxa"/>
            <w:shd w:val="clear" w:color="auto" w:fill="auto"/>
          </w:tcPr>
          <w:p w14:paraId="52D0135F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  <w:tc>
          <w:tcPr>
            <w:tcW w:w="1440" w:type="dxa"/>
            <w:shd w:val="clear" w:color="auto" w:fill="auto"/>
          </w:tcPr>
          <w:p w14:paraId="52D01360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  <w:tc>
          <w:tcPr>
            <w:tcW w:w="1472" w:type="dxa"/>
            <w:shd w:val="clear" w:color="auto" w:fill="auto"/>
          </w:tcPr>
          <w:p w14:paraId="52D01361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</w:tr>
      <w:tr w:rsidR="00C4099C" w:rsidRPr="00A9131F" w14:paraId="52D01368" w14:textId="77777777" w:rsidTr="004A3748">
        <w:tc>
          <w:tcPr>
            <w:tcW w:w="2160" w:type="dxa"/>
            <w:shd w:val="clear" w:color="auto" w:fill="auto"/>
          </w:tcPr>
          <w:p w14:paraId="52D01363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  <w:tc>
          <w:tcPr>
            <w:tcW w:w="1980" w:type="dxa"/>
            <w:shd w:val="clear" w:color="auto" w:fill="auto"/>
          </w:tcPr>
          <w:p w14:paraId="52D01364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  <w:tc>
          <w:tcPr>
            <w:tcW w:w="2160" w:type="dxa"/>
            <w:shd w:val="clear" w:color="auto" w:fill="auto"/>
          </w:tcPr>
          <w:p w14:paraId="52D01365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  <w:tc>
          <w:tcPr>
            <w:tcW w:w="1440" w:type="dxa"/>
            <w:shd w:val="clear" w:color="auto" w:fill="auto"/>
          </w:tcPr>
          <w:p w14:paraId="52D01366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  <w:tc>
          <w:tcPr>
            <w:tcW w:w="1472" w:type="dxa"/>
            <w:shd w:val="clear" w:color="auto" w:fill="auto"/>
          </w:tcPr>
          <w:p w14:paraId="52D01367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</w:tr>
    </w:tbl>
    <w:p w14:paraId="52D01369" w14:textId="77777777" w:rsidR="00C4099C" w:rsidRPr="00A9131F" w:rsidRDefault="00C4099C" w:rsidP="00C4099C">
      <w:pPr>
        <w:spacing w:line="240" w:lineRule="auto"/>
        <w:rPr>
          <w:rFonts w:eastAsia="Times New Roman" w:cs="Arial"/>
          <w:vanish/>
        </w:rPr>
      </w:pPr>
    </w:p>
    <w:tbl>
      <w:tblPr>
        <w:tblW w:w="8083" w:type="dxa"/>
        <w:tblInd w:w="1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2"/>
        <w:gridCol w:w="2124"/>
        <w:gridCol w:w="927"/>
        <w:gridCol w:w="538"/>
        <w:gridCol w:w="423"/>
        <w:gridCol w:w="550"/>
        <w:gridCol w:w="69"/>
        <w:gridCol w:w="1440"/>
      </w:tblGrid>
      <w:tr w:rsidR="00C4099C" w:rsidRPr="00A9131F" w14:paraId="52D01372" w14:textId="77777777" w:rsidTr="004A3748"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0136A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0136B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0136C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0136D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0136E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0136F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01370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01371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</w:tr>
    </w:tbl>
    <w:p w14:paraId="52D01373" w14:textId="77777777" w:rsidR="00C4099C" w:rsidRPr="00A9131F" w:rsidRDefault="00C4099C" w:rsidP="00C4099C">
      <w:pPr>
        <w:spacing w:line="240" w:lineRule="auto"/>
        <w:rPr>
          <w:rFonts w:eastAsia="Times New Roman" w:cs="Arial"/>
          <w:b/>
          <w:bCs/>
          <w:i/>
          <w:lang w:val="x-none"/>
        </w:rPr>
      </w:pPr>
    </w:p>
    <w:tbl>
      <w:tblPr>
        <w:tblW w:w="9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Look w:val="01E0" w:firstRow="1" w:lastRow="1" w:firstColumn="1" w:lastColumn="1" w:noHBand="0" w:noVBand="0"/>
      </w:tblPr>
      <w:tblGrid>
        <w:gridCol w:w="7740"/>
        <w:gridCol w:w="1472"/>
      </w:tblGrid>
      <w:tr w:rsidR="00A9131F" w:rsidRPr="00A9131F" w14:paraId="52D01376" w14:textId="77777777" w:rsidTr="004A3748">
        <w:tc>
          <w:tcPr>
            <w:tcW w:w="7740" w:type="dxa"/>
            <w:shd w:val="clear" w:color="auto" w:fill="F3F3F3"/>
            <w:vAlign w:val="center"/>
          </w:tcPr>
          <w:p w14:paraId="52D01374" w14:textId="77777777" w:rsidR="00C4099C" w:rsidRPr="00A9131F" w:rsidRDefault="00C4099C" w:rsidP="004A3748">
            <w:pPr>
              <w:spacing w:line="240" w:lineRule="auto"/>
              <w:jc w:val="center"/>
              <w:rPr>
                <w:rFonts w:eastAsia="Times New Roman" w:cs="Arial"/>
                <w:i/>
                <w:lang w:eastAsia="cs-CZ"/>
              </w:rPr>
            </w:pPr>
            <w:r w:rsidRPr="00A9131F">
              <w:rPr>
                <w:rFonts w:eastAsia="Times New Roman" w:cs="Arial"/>
                <w:i/>
                <w:lang w:eastAsia="cs-CZ"/>
              </w:rPr>
              <w:t>celková výměra požadovaných pozemků</w:t>
            </w:r>
          </w:p>
        </w:tc>
        <w:tc>
          <w:tcPr>
            <w:tcW w:w="1472" w:type="dxa"/>
            <w:shd w:val="clear" w:color="auto" w:fill="F3F3F3"/>
          </w:tcPr>
          <w:p w14:paraId="52D01375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i/>
                <w:lang w:eastAsia="cs-CZ"/>
              </w:rPr>
            </w:pPr>
          </w:p>
        </w:tc>
      </w:tr>
    </w:tbl>
    <w:p w14:paraId="52D01377" w14:textId="77777777" w:rsidR="00C4099C" w:rsidRPr="00A9131F" w:rsidRDefault="00C4099C" w:rsidP="00C4099C">
      <w:pPr>
        <w:spacing w:line="240" w:lineRule="auto"/>
        <w:rPr>
          <w:rFonts w:eastAsia="Times New Roman" w:cs="Arial"/>
          <w:i/>
          <w:lang w:val="x-none"/>
        </w:rPr>
      </w:pPr>
      <w:r w:rsidRPr="00A9131F">
        <w:rPr>
          <w:rFonts w:eastAsia="Times New Roman" w:cs="Arial"/>
          <w:b/>
          <w:bCs/>
          <w:i/>
          <w:lang w:val="x-none"/>
        </w:rPr>
        <w:t> </w:t>
      </w:r>
      <w:r w:rsidRPr="00A9131F">
        <w:rPr>
          <w:rFonts w:eastAsia="Times New Roman" w:cs="Arial"/>
          <w:i/>
          <w:lang w:val="x-none"/>
        </w:rPr>
        <w:t>Pozn.: V případě většího počtu nemovitostí použijte volný list, který bude součástí této žádosti.</w:t>
      </w:r>
    </w:p>
    <w:p w14:paraId="52D01378" w14:textId="77777777" w:rsidR="00C4099C" w:rsidRPr="00A9131F" w:rsidRDefault="00C4099C" w:rsidP="00C4099C">
      <w:pPr>
        <w:spacing w:line="240" w:lineRule="auto"/>
        <w:rPr>
          <w:rFonts w:eastAsia="Times New Roman" w:cs="Arial"/>
          <w:bCs/>
          <w:lang w:eastAsia="cs-CZ"/>
        </w:rPr>
      </w:pPr>
    </w:p>
    <w:p w14:paraId="52D01379" w14:textId="77777777" w:rsidR="00C4099C" w:rsidRPr="00A9131F" w:rsidRDefault="00C4099C" w:rsidP="00C4099C">
      <w:pPr>
        <w:spacing w:line="240" w:lineRule="auto"/>
        <w:rPr>
          <w:rFonts w:eastAsia="Times New Roman" w:cs="Arial"/>
          <w:b/>
          <w:bCs/>
          <w:lang w:eastAsia="cs-CZ"/>
        </w:rPr>
      </w:pPr>
    </w:p>
    <w:p w14:paraId="52D0137A" w14:textId="77777777" w:rsidR="00C4099C" w:rsidRPr="00A9131F" w:rsidRDefault="00C4099C" w:rsidP="00C4099C">
      <w:pPr>
        <w:spacing w:line="240" w:lineRule="auto"/>
        <w:rPr>
          <w:rFonts w:eastAsia="Times New Roman" w:cs="Arial"/>
          <w:b/>
          <w:lang w:eastAsia="cs-CZ"/>
        </w:rPr>
      </w:pPr>
      <w:r w:rsidRPr="00A9131F">
        <w:rPr>
          <w:rFonts w:eastAsia="Times New Roman" w:cs="Arial"/>
          <w:b/>
          <w:lang w:eastAsia="cs-CZ"/>
        </w:rPr>
        <w:t>III. Zdůvodnění účelu koupě</w:t>
      </w:r>
    </w:p>
    <w:p w14:paraId="52D0137B" w14:textId="77777777" w:rsidR="00C4099C" w:rsidRPr="00A9131F" w:rsidRDefault="00C4099C" w:rsidP="00C4099C">
      <w:pPr>
        <w:spacing w:line="240" w:lineRule="auto"/>
        <w:jc w:val="both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Jedná se o pozemek/</w:t>
      </w:r>
      <w:proofErr w:type="spellStart"/>
      <w:r w:rsidRPr="00A9131F">
        <w:rPr>
          <w:rFonts w:eastAsia="Times New Roman" w:cs="Arial"/>
          <w:lang w:eastAsia="cs-CZ"/>
        </w:rPr>
        <w:t>ky</w:t>
      </w:r>
      <w:proofErr w:type="spellEnd"/>
      <w:r w:rsidRPr="00A9131F">
        <w:rPr>
          <w:rFonts w:eastAsia="Times New Roman" w:cs="Arial"/>
          <w:lang w:eastAsia="cs-CZ"/>
        </w:rPr>
        <w:t>, na kterém/</w:t>
      </w:r>
      <w:proofErr w:type="spellStart"/>
      <w:r w:rsidRPr="00A9131F">
        <w:rPr>
          <w:rFonts w:eastAsia="Times New Roman" w:cs="Arial"/>
          <w:lang w:eastAsia="cs-CZ"/>
        </w:rPr>
        <w:t>rých</w:t>
      </w:r>
      <w:proofErr w:type="spellEnd"/>
      <w:r w:rsidRPr="00A9131F">
        <w:rPr>
          <w:rFonts w:eastAsia="Times New Roman" w:cs="Arial"/>
          <w:lang w:eastAsia="cs-CZ"/>
        </w:rPr>
        <w:t xml:space="preserve"> má být realizována výstavba. Pozemek/</w:t>
      </w:r>
      <w:proofErr w:type="spellStart"/>
      <w:r w:rsidRPr="00A9131F">
        <w:rPr>
          <w:rFonts w:eastAsia="Times New Roman" w:cs="Arial"/>
          <w:lang w:eastAsia="cs-CZ"/>
        </w:rPr>
        <w:t>ky</w:t>
      </w:r>
      <w:proofErr w:type="spellEnd"/>
      <w:r w:rsidRPr="00A9131F">
        <w:rPr>
          <w:rFonts w:eastAsia="Times New Roman" w:cs="Arial"/>
          <w:lang w:eastAsia="cs-CZ"/>
        </w:rPr>
        <w:t xml:space="preserve"> je/jsou obsažen/y ve vydaném územním souhlasu, </w:t>
      </w:r>
      <w:r w:rsidRPr="00A9131F">
        <w:rPr>
          <w:rFonts w:eastAsia="Times New Roman" w:cs="Arial"/>
          <w:i/>
          <w:lang w:eastAsia="cs-CZ"/>
        </w:rPr>
        <w:t>alternativa</w:t>
      </w:r>
      <w:r w:rsidRPr="00A9131F">
        <w:rPr>
          <w:rFonts w:eastAsia="Times New Roman" w:cs="Arial"/>
          <w:lang w:eastAsia="cs-CZ"/>
        </w:rPr>
        <w:t xml:space="preserve"> územním rozhodnutí o umístění stavby, </w:t>
      </w:r>
      <w:r w:rsidRPr="00A9131F">
        <w:rPr>
          <w:rFonts w:eastAsia="Times New Roman" w:cs="Arial"/>
          <w:i/>
          <w:lang w:eastAsia="cs-CZ"/>
        </w:rPr>
        <w:t>alternativa</w:t>
      </w:r>
      <w:r w:rsidRPr="00A9131F">
        <w:rPr>
          <w:rFonts w:eastAsia="Times New Roman" w:cs="Arial"/>
          <w:lang w:eastAsia="cs-CZ"/>
        </w:rPr>
        <w:t xml:space="preserve"> stavebním povolení, apod., ve kterém jsem/jsme veden/i jako stavebník.</w:t>
      </w:r>
    </w:p>
    <w:p w14:paraId="52D0137C" w14:textId="77777777" w:rsidR="00C4099C" w:rsidRPr="00A9131F" w:rsidRDefault="00C4099C" w:rsidP="00C4099C">
      <w:pPr>
        <w:spacing w:line="240" w:lineRule="auto"/>
        <w:rPr>
          <w:rFonts w:eastAsia="Times New Roman" w:cs="Arial"/>
          <w:b/>
          <w:lang w:eastAsia="cs-CZ"/>
        </w:rPr>
      </w:pPr>
    </w:p>
    <w:tbl>
      <w:tblPr>
        <w:tblW w:w="9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7"/>
      </w:tblGrid>
      <w:tr w:rsidR="00C4099C" w:rsidRPr="00A9131F" w14:paraId="52D01389" w14:textId="77777777" w:rsidTr="004A3748">
        <w:trPr>
          <w:trHeight w:val="3136"/>
        </w:trPr>
        <w:tc>
          <w:tcPr>
            <w:tcW w:w="9147" w:type="dxa"/>
            <w:shd w:val="clear" w:color="auto" w:fill="auto"/>
          </w:tcPr>
          <w:p w14:paraId="52D0137D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  <w:p w14:paraId="52D0137E" w14:textId="77777777" w:rsidR="00C4099C" w:rsidRPr="00A9131F" w:rsidRDefault="00C4099C" w:rsidP="004A3748">
            <w:pPr>
              <w:spacing w:line="240" w:lineRule="auto"/>
              <w:jc w:val="both"/>
              <w:rPr>
                <w:rFonts w:eastAsia="Times New Roman" w:cs="Arial"/>
                <w:b/>
                <w:i/>
                <w:lang w:eastAsia="cs-CZ"/>
              </w:rPr>
            </w:pPr>
          </w:p>
          <w:p w14:paraId="52D0137F" w14:textId="77777777" w:rsidR="00C4099C" w:rsidRPr="00A9131F" w:rsidRDefault="00C4099C" w:rsidP="004A3748">
            <w:pPr>
              <w:spacing w:line="240" w:lineRule="auto"/>
              <w:jc w:val="both"/>
              <w:rPr>
                <w:rFonts w:eastAsia="Times New Roman" w:cs="Arial"/>
                <w:b/>
                <w:i/>
                <w:lang w:eastAsia="cs-CZ"/>
              </w:rPr>
            </w:pPr>
            <w:r w:rsidRPr="00A9131F">
              <w:rPr>
                <w:rFonts w:eastAsia="Times New Roman" w:cs="Arial"/>
                <w:b/>
                <w:i/>
                <w:lang w:eastAsia="cs-CZ"/>
              </w:rPr>
              <w:t xml:space="preserve">specifikace  a popis stavby: </w:t>
            </w:r>
            <w:r w:rsidRPr="00A9131F">
              <w:rPr>
                <w:rFonts w:eastAsia="Times New Roman" w:cs="Arial"/>
                <w:lang w:eastAsia="cs-CZ"/>
              </w:rPr>
              <w:t>……………………………………………………………….</w:t>
            </w:r>
          </w:p>
          <w:p w14:paraId="52D01380" w14:textId="77777777" w:rsidR="00C4099C" w:rsidRPr="00A9131F" w:rsidRDefault="00C4099C" w:rsidP="004A3748">
            <w:pPr>
              <w:tabs>
                <w:tab w:val="left" w:pos="360"/>
              </w:tabs>
              <w:spacing w:line="240" w:lineRule="auto"/>
              <w:rPr>
                <w:rFonts w:eastAsia="Times New Roman" w:cs="Arial"/>
                <w:lang w:eastAsia="cs-CZ"/>
              </w:rPr>
            </w:pPr>
          </w:p>
          <w:p w14:paraId="52D01381" w14:textId="77777777" w:rsidR="00C4099C" w:rsidRPr="00A9131F" w:rsidRDefault="00C4099C" w:rsidP="004A3748">
            <w:pPr>
              <w:tabs>
                <w:tab w:val="left" w:pos="360"/>
              </w:tabs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………………………………………………………………………………………………………</w:t>
            </w:r>
          </w:p>
          <w:p w14:paraId="52D01382" w14:textId="77777777" w:rsidR="00C4099C" w:rsidRPr="00A9131F" w:rsidRDefault="00C4099C" w:rsidP="004A3748">
            <w:pPr>
              <w:tabs>
                <w:tab w:val="left" w:pos="360"/>
              </w:tabs>
              <w:spacing w:line="240" w:lineRule="auto"/>
              <w:rPr>
                <w:rFonts w:eastAsia="Times New Roman" w:cs="Arial"/>
                <w:lang w:eastAsia="cs-CZ"/>
              </w:rPr>
            </w:pPr>
          </w:p>
          <w:p w14:paraId="52D01383" w14:textId="77777777" w:rsidR="00C4099C" w:rsidRPr="00A9131F" w:rsidRDefault="00C4099C" w:rsidP="004A3748">
            <w:pPr>
              <w:tabs>
                <w:tab w:val="left" w:pos="360"/>
              </w:tabs>
              <w:spacing w:line="240" w:lineRule="auto"/>
              <w:rPr>
                <w:rFonts w:eastAsia="Times New Roman" w:cs="Arial"/>
                <w:lang w:eastAsia="cs-CZ"/>
              </w:rPr>
            </w:pPr>
          </w:p>
          <w:p w14:paraId="52D01384" w14:textId="77777777" w:rsidR="00C4099C" w:rsidRPr="00A9131F" w:rsidRDefault="00C4099C" w:rsidP="004A3748">
            <w:pPr>
              <w:tabs>
                <w:tab w:val="left" w:pos="360"/>
              </w:tabs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………………………………………………………………………………………………………</w:t>
            </w:r>
          </w:p>
          <w:p w14:paraId="52D01385" w14:textId="77777777" w:rsidR="00C4099C" w:rsidRPr="00A9131F" w:rsidRDefault="00C4099C" w:rsidP="004A3748">
            <w:pPr>
              <w:tabs>
                <w:tab w:val="left" w:pos="360"/>
              </w:tabs>
              <w:spacing w:line="240" w:lineRule="auto"/>
              <w:rPr>
                <w:rFonts w:eastAsia="Times New Roman" w:cs="Arial"/>
                <w:b/>
                <w:bCs/>
                <w:lang w:eastAsia="cs-CZ"/>
              </w:rPr>
            </w:pPr>
          </w:p>
          <w:p w14:paraId="52D01386" w14:textId="77777777" w:rsidR="00C4099C" w:rsidRPr="00A9131F" w:rsidRDefault="00C4099C" w:rsidP="004A3748">
            <w:pPr>
              <w:tabs>
                <w:tab w:val="left" w:pos="360"/>
              </w:tabs>
              <w:spacing w:line="240" w:lineRule="auto"/>
              <w:rPr>
                <w:rFonts w:eastAsia="Times New Roman" w:cs="Arial"/>
                <w:lang w:eastAsia="cs-CZ"/>
              </w:rPr>
            </w:pPr>
          </w:p>
          <w:p w14:paraId="52D01387" w14:textId="77777777" w:rsidR="00C4099C" w:rsidRPr="00A9131F" w:rsidRDefault="00C4099C" w:rsidP="004A3748">
            <w:pPr>
              <w:tabs>
                <w:tab w:val="left" w:pos="360"/>
              </w:tabs>
              <w:spacing w:line="240" w:lineRule="auto"/>
              <w:rPr>
                <w:rFonts w:eastAsia="Times New Roman" w:cs="Arial"/>
                <w:lang w:eastAsia="cs-CZ"/>
              </w:rPr>
            </w:pPr>
            <w:r w:rsidRPr="00A9131F">
              <w:rPr>
                <w:rFonts w:eastAsia="Times New Roman" w:cs="Arial"/>
                <w:lang w:eastAsia="cs-CZ"/>
              </w:rPr>
              <w:t>………………………………………………………………………………………………….</w:t>
            </w:r>
          </w:p>
          <w:p w14:paraId="52D01388" w14:textId="77777777" w:rsidR="00C4099C" w:rsidRPr="00A9131F" w:rsidRDefault="00C4099C" w:rsidP="004A3748">
            <w:pPr>
              <w:spacing w:line="240" w:lineRule="auto"/>
              <w:rPr>
                <w:rFonts w:eastAsia="Times New Roman" w:cs="Arial"/>
                <w:b/>
                <w:lang w:eastAsia="cs-CZ"/>
              </w:rPr>
            </w:pPr>
          </w:p>
        </w:tc>
      </w:tr>
    </w:tbl>
    <w:p w14:paraId="52D0138A" w14:textId="77777777" w:rsidR="00C4099C" w:rsidRPr="00A9131F" w:rsidRDefault="00C4099C" w:rsidP="00C4099C">
      <w:pPr>
        <w:spacing w:line="240" w:lineRule="auto"/>
        <w:ind w:left="3420"/>
        <w:jc w:val="both"/>
        <w:rPr>
          <w:rFonts w:eastAsia="Times New Roman" w:cs="Arial"/>
          <w:lang w:eastAsia="cs-CZ"/>
        </w:rPr>
      </w:pPr>
    </w:p>
    <w:p w14:paraId="52D0138B" w14:textId="77777777" w:rsidR="00C4099C" w:rsidRPr="00A9131F" w:rsidRDefault="00C4099C" w:rsidP="00C4099C">
      <w:pPr>
        <w:spacing w:line="240" w:lineRule="auto"/>
        <w:jc w:val="both"/>
        <w:rPr>
          <w:rFonts w:eastAsia="Times New Roman" w:cs="Arial"/>
          <w:iCs/>
          <w:lang w:eastAsia="cs-CZ"/>
        </w:rPr>
      </w:pPr>
      <w:r w:rsidRPr="00A9131F">
        <w:rPr>
          <w:rFonts w:eastAsia="Times New Roman" w:cs="Arial"/>
          <w:bCs/>
          <w:lang w:eastAsia="cs-CZ"/>
        </w:rPr>
        <w:t>Prohlašuji/</w:t>
      </w:r>
      <w:proofErr w:type="spellStart"/>
      <w:r w:rsidRPr="00A9131F">
        <w:rPr>
          <w:rFonts w:eastAsia="Times New Roman" w:cs="Arial"/>
          <w:bCs/>
          <w:lang w:eastAsia="cs-CZ"/>
        </w:rPr>
        <w:t>jeme</w:t>
      </w:r>
      <w:proofErr w:type="spellEnd"/>
      <w:r w:rsidRPr="00A9131F">
        <w:rPr>
          <w:rFonts w:eastAsia="Times New Roman" w:cs="Arial"/>
          <w:bCs/>
          <w:lang w:eastAsia="cs-CZ"/>
        </w:rPr>
        <w:t>,</w:t>
      </w:r>
      <w:r w:rsidRPr="00A9131F">
        <w:rPr>
          <w:rFonts w:eastAsia="Times New Roman" w:cs="Arial"/>
          <w:lang w:eastAsia="cs-CZ"/>
        </w:rPr>
        <w:t xml:space="preserve"> že jsem/jsme se seznámil/i s postupem prodeje nemovitostí. Svým podpisem stvrzuji/</w:t>
      </w:r>
      <w:proofErr w:type="spellStart"/>
      <w:r w:rsidRPr="00A9131F">
        <w:rPr>
          <w:rFonts w:eastAsia="Times New Roman" w:cs="Arial"/>
          <w:lang w:eastAsia="cs-CZ"/>
        </w:rPr>
        <w:t>jeme</w:t>
      </w:r>
      <w:proofErr w:type="spellEnd"/>
      <w:r w:rsidRPr="00A9131F">
        <w:rPr>
          <w:rFonts w:eastAsia="Times New Roman" w:cs="Arial"/>
          <w:lang w:eastAsia="cs-CZ"/>
        </w:rPr>
        <w:t>, že beru/</w:t>
      </w:r>
      <w:proofErr w:type="spellStart"/>
      <w:r w:rsidRPr="00A9131F">
        <w:rPr>
          <w:rFonts w:eastAsia="Times New Roman" w:cs="Arial"/>
          <w:lang w:eastAsia="cs-CZ"/>
        </w:rPr>
        <w:t>reme</w:t>
      </w:r>
      <w:proofErr w:type="spellEnd"/>
      <w:r w:rsidRPr="00A9131F">
        <w:rPr>
          <w:rFonts w:eastAsia="Times New Roman" w:cs="Arial"/>
          <w:lang w:eastAsia="cs-CZ"/>
        </w:rPr>
        <w:t xml:space="preserve"> na vědomí a souhlasím/e s tím, že náklady </w:t>
      </w:r>
      <w:r w:rsidRPr="00A9131F">
        <w:rPr>
          <w:rFonts w:eastAsia="Times New Roman" w:cs="Arial"/>
          <w:iCs/>
          <w:lang w:eastAsia="cs-CZ"/>
        </w:rPr>
        <w:t xml:space="preserve">spojené s vyhotovením znaleckého posudku event. geometrických a </w:t>
      </w:r>
      <w:r w:rsidRPr="00A9131F">
        <w:rPr>
          <w:rFonts w:eastAsia="Times New Roman" w:cs="Arial"/>
          <w:lang w:eastAsia="cs-CZ"/>
        </w:rPr>
        <w:t>zeměměřičských plánů, příp. poplatky příslušných správních orgánů za vyhotovení požadovaných potvrzení</w:t>
      </w:r>
      <w:r w:rsidRPr="00A9131F">
        <w:rPr>
          <w:rFonts w:eastAsia="Times New Roman" w:cs="Arial"/>
          <w:iCs/>
          <w:lang w:eastAsia="cs-CZ"/>
        </w:rPr>
        <w:t xml:space="preserve"> hradí v plné výši navrhovatel bez ohledu na to, zda bude převod realizován. </w:t>
      </w:r>
    </w:p>
    <w:p w14:paraId="52D0138C" w14:textId="77777777" w:rsidR="00C4099C" w:rsidRPr="00A9131F" w:rsidRDefault="00C4099C" w:rsidP="00C4099C">
      <w:pPr>
        <w:spacing w:line="240" w:lineRule="auto"/>
        <w:jc w:val="both"/>
        <w:rPr>
          <w:rFonts w:eastAsia="Times New Roman" w:cs="Arial"/>
          <w:b/>
          <w:lang w:val="x-none" w:eastAsia="x-none"/>
        </w:rPr>
      </w:pPr>
    </w:p>
    <w:p w14:paraId="52D0138D" w14:textId="77777777" w:rsidR="00C4099C" w:rsidRPr="00A9131F" w:rsidRDefault="00C4099C" w:rsidP="00C4099C">
      <w:pPr>
        <w:spacing w:line="240" w:lineRule="auto"/>
        <w:jc w:val="both"/>
        <w:rPr>
          <w:rFonts w:eastAsia="Times New Roman" w:cs="Arial"/>
          <w:b/>
          <w:lang w:val="x-none" w:eastAsia="x-none"/>
        </w:rPr>
      </w:pPr>
    </w:p>
    <w:p w14:paraId="52D0138E" w14:textId="77777777" w:rsidR="00C4099C" w:rsidRPr="00A9131F" w:rsidRDefault="00C4099C" w:rsidP="00C4099C">
      <w:pPr>
        <w:spacing w:line="240" w:lineRule="auto"/>
        <w:jc w:val="both"/>
        <w:rPr>
          <w:rFonts w:eastAsia="Times New Roman" w:cs="Arial"/>
          <w:b/>
          <w:lang w:val="x-none" w:eastAsia="x-none"/>
        </w:rPr>
      </w:pPr>
      <w:r w:rsidRPr="00A9131F">
        <w:rPr>
          <w:rFonts w:eastAsia="Times New Roman" w:cs="Arial"/>
          <w:b/>
          <w:lang w:val="x-none" w:eastAsia="x-none"/>
        </w:rPr>
        <w:t>V takovém případě, kdy nebude převod pozemků realizován, se zavazuji/</w:t>
      </w:r>
      <w:proofErr w:type="spellStart"/>
      <w:r w:rsidRPr="00A9131F">
        <w:rPr>
          <w:rFonts w:eastAsia="Times New Roman" w:cs="Arial"/>
          <w:b/>
          <w:lang w:val="x-none" w:eastAsia="x-none"/>
        </w:rPr>
        <w:t>jeme</w:t>
      </w:r>
      <w:proofErr w:type="spellEnd"/>
      <w:r w:rsidRPr="00A9131F">
        <w:rPr>
          <w:rFonts w:eastAsia="Times New Roman" w:cs="Arial"/>
          <w:b/>
          <w:lang w:val="x-none" w:eastAsia="x-none"/>
        </w:rPr>
        <w:t>, že od doručení výzvy k úhradě těchto nákladů tyto uhradím/e ve lhůtě do 30-ti dnů na příslušný účet SPÚ.</w:t>
      </w:r>
    </w:p>
    <w:p w14:paraId="52D0138F" w14:textId="77777777" w:rsidR="00C4099C" w:rsidRPr="00A9131F" w:rsidRDefault="00C4099C" w:rsidP="00C4099C">
      <w:pPr>
        <w:spacing w:line="240" w:lineRule="auto"/>
        <w:jc w:val="both"/>
        <w:rPr>
          <w:rFonts w:eastAsia="Times New Roman" w:cs="Arial"/>
          <w:lang w:eastAsia="cs-CZ"/>
        </w:rPr>
      </w:pPr>
    </w:p>
    <w:p w14:paraId="52D01390" w14:textId="77777777" w:rsidR="00C4099C" w:rsidRPr="00A9131F" w:rsidRDefault="00C4099C" w:rsidP="00C4099C">
      <w:pPr>
        <w:spacing w:line="240" w:lineRule="auto"/>
        <w:jc w:val="both"/>
        <w:rPr>
          <w:rFonts w:cs="Arial"/>
          <w:bCs/>
        </w:rPr>
      </w:pPr>
      <w:r w:rsidRPr="00A9131F">
        <w:rPr>
          <w:rFonts w:cs="Arial"/>
          <w:bCs/>
        </w:rPr>
        <w:t xml:space="preserve">Státní pozemkový úřad jako správce osobních údajů dle zákona č. </w:t>
      </w:r>
      <w:r w:rsidR="0072726B" w:rsidRPr="00932980">
        <w:rPr>
          <w:rFonts w:cs="Arial"/>
          <w:bCs/>
          <w:iCs/>
        </w:rPr>
        <w:t>110/2019 Sb. o zpracování osobních údajů</w:t>
      </w:r>
      <w:r w:rsidR="0072726B" w:rsidRPr="00A9131F">
        <w:rPr>
          <w:rFonts w:cs="Arial"/>
          <w:bCs/>
          <w:iCs/>
        </w:rPr>
        <w:t xml:space="preserve">, </w:t>
      </w:r>
      <w:r w:rsidRPr="00A9131F">
        <w:rPr>
          <w:rFonts w:cs="Arial"/>
          <w:bCs/>
        </w:rPr>
        <w:t>a platného nařízení (EU) 2016/679 (GDPR), tímto informuje navrhovatele, že jeho uvedené osobní údaje zpracovává pro účely realizace výše uvedeného účelu. Navrhovatel si je vědom svého práva přístupu k osobním údajům, práva na opravu osobních údajů, jakož i dalších práv vyplývajících z výše uvedené legislativy. Státní pozemkový úřad se zavazuje, že při správě a zpracování osobních údajů bude dále postupovat v souladu s aktuální platnou a účinnou legislativou. Postupy a opatření se Státní pozemkový úřad zavazuje dodržovat po celou dobu trvání skartační lhůty ve smyslu § 2 písm. s) zákona č. 499/2004 Sb. o archivnictví a spisové službě a o změně některých zákonů, ve znění pozdějších předpisů.</w:t>
      </w:r>
    </w:p>
    <w:p w14:paraId="52D01391" w14:textId="77777777" w:rsidR="00C4099C" w:rsidRPr="00A9131F" w:rsidRDefault="00C4099C" w:rsidP="00C4099C">
      <w:pPr>
        <w:spacing w:line="240" w:lineRule="auto"/>
        <w:jc w:val="both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b/>
          <w:bCs/>
          <w:lang w:eastAsia="cs-CZ"/>
        </w:rPr>
        <w:t> </w:t>
      </w:r>
    </w:p>
    <w:p w14:paraId="52D01392" w14:textId="77777777" w:rsidR="00C4099C" w:rsidRPr="00A9131F" w:rsidRDefault="00C4099C" w:rsidP="00C4099C">
      <w:pPr>
        <w:spacing w:line="240" w:lineRule="auto"/>
        <w:jc w:val="both"/>
        <w:rPr>
          <w:rFonts w:eastAsia="Times New Roman" w:cs="Arial"/>
          <w:lang w:val="x-none" w:eastAsia="x-none"/>
        </w:rPr>
      </w:pPr>
      <w:r w:rsidRPr="00A9131F">
        <w:rPr>
          <w:rFonts w:eastAsia="Times New Roman" w:cs="Arial"/>
          <w:lang w:val="x-none" w:eastAsia="x-none"/>
        </w:rPr>
        <w:t>Prohlašuji/</w:t>
      </w:r>
      <w:proofErr w:type="spellStart"/>
      <w:r w:rsidRPr="00A9131F">
        <w:rPr>
          <w:rFonts w:eastAsia="Times New Roman" w:cs="Arial"/>
          <w:lang w:val="x-none" w:eastAsia="x-none"/>
        </w:rPr>
        <w:t>eme</w:t>
      </w:r>
      <w:proofErr w:type="spellEnd"/>
      <w:r w:rsidRPr="00A9131F">
        <w:rPr>
          <w:rFonts w:eastAsia="Times New Roman" w:cs="Arial"/>
          <w:lang w:val="x-none" w:eastAsia="x-none"/>
        </w:rPr>
        <w:t xml:space="preserve">, že uvedené údaje v žádosti jsou pravdivé a úplné. </w:t>
      </w:r>
    </w:p>
    <w:p w14:paraId="52D01393" w14:textId="77777777" w:rsidR="00C4099C" w:rsidRPr="00A9131F" w:rsidRDefault="00C4099C" w:rsidP="00C4099C">
      <w:pPr>
        <w:spacing w:line="240" w:lineRule="auto"/>
        <w:rPr>
          <w:rFonts w:eastAsia="Times New Roman" w:cs="Arial"/>
          <w:b/>
          <w:bCs/>
          <w:lang w:eastAsia="cs-CZ"/>
        </w:rPr>
      </w:pPr>
      <w:r w:rsidRPr="00A9131F">
        <w:rPr>
          <w:rFonts w:eastAsia="Times New Roman" w:cs="Arial"/>
          <w:b/>
          <w:bCs/>
          <w:lang w:eastAsia="cs-CZ"/>
        </w:rPr>
        <w:t> </w:t>
      </w:r>
    </w:p>
    <w:p w14:paraId="52D01394" w14:textId="77777777" w:rsidR="00C4099C" w:rsidRPr="00A9131F" w:rsidRDefault="00C4099C" w:rsidP="00C4099C">
      <w:pPr>
        <w:spacing w:line="240" w:lineRule="auto"/>
        <w:rPr>
          <w:rFonts w:eastAsia="Times New Roman" w:cs="Arial"/>
          <w:lang w:eastAsia="cs-CZ"/>
        </w:rPr>
      </w:pPr>
    </w:p>
    <w:p w14:paraId="52D01395" w14:textId="77777777" w:rsidR="00C4099C" w:rsidRPr="00A9131F" w:rsidRDefault="00C4099C" w:rsidP="00C4099C">
      <w:pPr>
        <w:spacing w:line="240" w:lineRule="auto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Součástí žádosti je …  příloh, … listů.</w:t>
      </w:r>
    </w:p>
    <w:p w14:paraId="52D01396" w14:textId="77777777" w:rsidR="00C4099C" w:rsidRPr="00A9131F" w:rsidRDefault="00C4099C" w:rsidP="00C4099C">
      <w:pPr>
        <w:spacing w:line="240" w:lineRule="auto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 </w:t>
      </w:r>
    </w:p>
    <w:p w14:paraId="52D01397" w14:textId="77777777" w:rsidR="00C4099C" w:rsidRPr="00A9131F" w:rsidRDefault="00C4099C" w:rsidP="00C4099C">
      <w:pPr>
        <w:spacing w:line="240" w:lineRule="auto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 </w:t>
      </w:r>
    </w:p>
    <w:p w14:paraId="52D01398" w14:textId="77777777" w:rsidR="00C4099C" w:rsidRPr="00A9131F" w:rsidRDefault="00C4099C" w:rsidP="00C4099C">
      <w:pPr>
        <w:spacing w:line="240" w:lineRule="auto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Datum a místo   ...............................              </w:t>
      </w:r>
    </w:p>
    <w:p w14:paraId="52D01399" w14:textId="77777777" w:rsidR="00C4099C" w:rsidRPr="00A9131F" w:rsidRDefault="00C4099C" w:rsidP="00C4099C">
      <w:pPr>
        <w:spacing w:line="240" w:lineRule="auto"/>
        <w:rPr>
          <w:rFonts w:eastAsia="Times New Roman" w:cs="Arial"/>
          <w:lang w:eastAsia="cs-CZ"/>
        </w:rPr>
      </w:pPr>
    </w:p>
    <w:p w14:paraId="52D0139A" w14:textId="77777777" w:rsidR="00C4099C" w:rsidRPr="00A9131F" w:rsidRDefault="00C4099C" w:rsidP="00C4099C">
      <w:pPr>
        <w:spacing w:line="240" w:lineRule="auto"/>
        <w:ind w:left="3252" w:firstLine="708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…….............................................................................</w:t>
      </w:r>
    </w:p>
    <w:p w14:paraId="52D0139B" w14:textId="77777777" w:rsidR="00C4099C" w:rsidRPr="00A9131F" w:rsidRDefault="00C4099C" w:rsidP="00C4099C">
      <w:pPr>
        <w:spacing w:line="240" w:lineRule="auto"/>
        <w:ind w:left="3960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i/>
          <w:lang w:eastAsia="cs-CZ"/>
        </w:rPr>
        <w:t>Fyzická osoba:</w:t>
      </w:r>
      <w:r w:rsidRPr="00A9131F">
        <w:rPr>
          <w:rFonts w:eastAsia="Times New Roman" w:cs="Arial"/>
          <w:lang w:eastAsia="cs-CZ"/>
        </w:rPr>
        <w:t xml:space="preserve"> jméno, příjmení, titul, podpis</w:t>
      </w:r>
    </w:p>
    <w:p w14:paraId="52D0139C" w14:textId="77777777" w:rsidR="00C4099C" w:rsidRPr="00A9131F" w:rsidRDefault="00C4099C" w:rsidP="00C4099C">
      <w:pPr>
        <w:spacing w:line="240" w:lineRule="auto"/>
        <w:ind w:left="3960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i/>
          <w:lang w:eastAsia="cs-CZ"/>
        </w:rPr>
        <w:t xml:space="preserve">Právnická osoba: </w:t>
      </w:r>
      <w:r w:rsidRPr="00A9131F">
        <w:rPr>
          <w:rFonts w:eastAsia="Times New Roman" w:cs="Arial"/>
          <w:lang w:eastAsia="cs-CZ"/>
        </w:rPr>
        <w:t>obch. název firmy/ jméno, příjmení, titul, podpis, razítko</w:t>
      </w:r>
    </w:p>
    <w:p w14:paraId="52D0139D" w14:textId="77777777" w:rsidR="00C4099C" w:rsidRPr="00A9131F" w:rsidRDefault="00C4099C" w:rsidP="00C4099C">
      <w:pPr>
        <w:spacing w:line="240" w:lineRule="auto"/>
        <w:ind w:left="3960"/>
        <w:rPr>
          <w:rFonts w:eastAsia="Times New Roman" w:cs="Arial"/>
          <w:lang w:eastAsia="cs-CZ"/>
        </w:rPr>
      </w:pPr>
    </w:p>
    <w:p w14:paraId="52D0139E" w14:textId="77777777" w:rsidR="00C4099C" w:rsidRPr="00A9131F" w:rsidRDefault="00C4099C" w:rsidP="00C4099C">
      <w:pPr>
        <w:spacing w:line="240" w:lineRule="auto"/>
        <w:rPr>
          <w:rFonts w:eastAsia="Times New Roman" w:cs="Arial"/>
          <w:b/>
          <w:i/>
          <w:lang w:eastAsia="cs-CZ"/>
        </w:rPr>
      </w:pPr>
    </w:p>
    <w:p w14:paraId="52D0139F" w14:textId="77777777" w:rsidR="00C4099C" w:rsidRPr="00A9131F" w:rsidRDefault="00C4099C" w:rsidP="00C4099C">
      <w:pPr>
        <w:spacing w:line="240" w:lineRule="auto"/>
        <w:rPr>
          <w:rFonts w:eastAsia="Times New Roman" w:cs="Arial"/>
          <w:b/>
          <w:i/>
          <w:lang w:eastAsia="cs-CZ"/>
        </w:rPr>
      </w:pPr>
    </w:p>
    <w:p w14:paraId="52D013A0" w14:textId="77777777" w:rsidR="00C4099C" w:rsidRPr="00A9131F" w:rsidRDefault="00C4099C" w:rsidP="00C4099C">
      <w:pPr>
        <w:spacing w:line="240" w:lineRule="auto"/>
        <w:rPr>
          <w:rFonts w:eastAsia="Times New Roman" w:cs="Arial"/>
          <w:b/>
          <w:i/>
          <w:lang w:eastAsia="cs-CZ"/>
        </w:rPr>
      </w:pPr>
      <w:r w:rsidRPr="00A9131F">
        <w:rPr>
          <w:rFonts w:eastAsia="Times New Roman" w:cs="Arial"/>
          <w:b/>
          <w:i/>
          <w:lang w:eastAsia="cs-CZ"/>
        </w:rPr>
        <w:lastRenderedPageBreak/>
        <w:t>Pozn.: K žádosti o prodej nemovitostí je nutné doložit povinné přílohy.</w:t>
      </w:r>
    </w:p>
    <w:p w14:paraId="52D013A1" w14:textId="77777777" w:rsidR="00C4099C" w:rsidRPr="00A9131F" w:rsidRDefault="00C4099C" w:rsidP="00C4099C">
      <w:pPr>
        <w:spacing w:line="240" w:lineRule="auto"/>
        <w:ind w:left="3960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b/>
          <w:bCs/>
          <w:lang w:eastAsia="cs-CZ"/>
        </w:rPr>
        <w:t> </w:t>
      </w:r>
    </w:p>
    <w:p w14:paraId="52D013A2" w14:textId="77777777" w:rsidR="00C4099C" w:rsidRPr="00A9131F" w:rsidRDefault="00C4099C" w:rsidP="00C4099C">
      <w:pPr>
        <w:spacing w:line="240" w:lineRule="auto"/>
        <w:jc w:val="both"/>
        <w:rPr>
          <w:rFonts w:eastAsia="Times New Roman" w:cs="Arial"/>
          <w:b/>
          <w:bCs/>
          <w:lang w:eastAsia="cs-CZ"/>
        </w:rPr>
      </w:pPr>
      <w:r w:rsidRPr="00A9131F">
        <w:rPr>
          <w:rFonts w:eastAsia="Times New Roman" w:cs="Arial"/>
          <w:b/>
          <w:bCs/>
          <w:lang w:eastAsia="cs-CZ"/>
        </w:rPr>
        <w:t>Povinné přílohy k žádosti:</w:t>
      </w:r>
    </w:p>
    <w:p w14:paraId="52D013A3" w14:textId="77777777" w:rsidR="00C4099C" w:rsidRPr="00A9131F" w:rsidRDefault="00C4099C" w:rsidP="00C4099C">
      <w:pPr>
        <w:numPr>
          <w:ilvl w:val="0"/>
          <w:numId w:val="3"/>
        </w:numPr>
        <w:tabs>
          <w:tab w:val="num" w:pos="360"/>
        </w:tabs>
        <w:spacing w:line="240" w:lineRule="auto"/>
        <w:ind w:left="360"/>
        <w:jc w:val="both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Originál nebo ověřenou kopii listiny prokazující právo na převod</w:t>
      </w:r>
    </w:p>
    <w:p w14:paraId="52D013A4" w14:textId="77777777" w:rsidR="00C4099C" w:rsidRPr="00A9131F" w:rsidRDefault="00C4099C" w:rsidP="00C4099C">
      <w:pPr>
        <w:spacing w:line="240" w:lineRule="auto"/>
        <w:jc w:val="both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i/>
          <w:lang w:eastAsia="cs-CZ"/>
        </w:rPr>
        <w:t xml:space="preserve">      Variantně</w:t>
      </w:r>
    </w:p>
    <w:p w14:paraId="52D013A5" w14:textId="77777777" w:rsidR="00C4099C" w:rsidRPr="00A9131F" w:rsidRDefault="00C4099C" w:rsidP="00C4099C">
      <w:pPr>
        <w:numPr>
          <w:ilvl w:val="0"/>
          <w:numId w:val="4"/>
        </w:numPr>
        <w:spacing w:line="240" w:lineRule="auto"/>
        <w:jc w:val="both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 xml:space="preserve">územní souhlas </w:t>
      </w:r>
    </w:p>
    <w:p w14:paraId="52D013A6" w14:textId="77777777" w:rsidR="00C4099C" w:rsidRPr="00A9131F" w:rsidRDefault="00C4099C" w:rsidP="00C4099C">
      <w:pPr>
        <w:numPr>
          <w:ilvl w:val="0"/>
          <w:numId w:val="4"/>
        </w:numPr>
        <w:spacing w:line="240" w:lineRule="auto"/>
        <w:jc w:val="both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územní rozhodnutí o umístění stavby</w:t>
      </w:r>
    </w:p>
    <w:p w14:paraId="52D013A7" w14:textId="77777777" w:rsidR="00C4099C" w:rsidRPr="00A9131F" w:rsidRDefault="00C4099C" w:rsidP="00C4099C">
      <w:pPr>
        <w:numPr>
          <w:ilvl w:val="0"/>
          <w:numId w:val="4"/>
        </w:numPr>
        <w:spacing w:line="240" w:lineRule="auto"/>
        <w:jc w:val="both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stavební povolení</w:t>
      </w:r>
    </w:p>
    <w:p w14:paraId="52D013A8" w14:textId="77777777" w:rsidR="00C4099C" w:rsidRPr="00A9131F" w:rsidRDefault="00C4099C" w:rsidP="00C4099C">
      <w:pPr>
        <w:numPr>
          <w:ilvl w:val="0"/>
          <w:numId w:val="4"/>
        </w:numPr>
        <w:spacing w:line="240" w:lineRule="auto"/>
        <w:jc w:val="both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veřejnoprávní smlouva</w:t>
      </w:r>
    </w:p>
    <w:p w14:paraId="52D013A9" w14:textId="77777777" w:rsidR="00C4099C" w:rsidRPr="00A9131F" w:rsidRDefault="00C4099C" w:rsidP="00C4099C">
      <w:pPr>
        <w:numPr>
          <w:ilvl w:val="0"/>
          <w:numId w:val="4"/>
        </w:numPr>
        <w:spacing w:line="240" w:lineRule="auto"/>
        <w:jc w:val="both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písemný souhlas stavebního úřadu, že ohlášenou stavbu může žadatel provést</w:t>
      </w:r>
    </w:p>
    <w:p w14:paraId="52D013AA" w14:textId="77777777" w:rsidR="00C4099C" w:rsidRPr="00A9131F" w:rsidRDefault="00C4099C" w:rsidP="00C4099C">
      <w:pPr>
        <w:numPr>
          <w:ilvl w:val="0"/>
          <w:numId w:val="4"/>
        </w:numPr>
        <w:spacing w:line="240" w:lineRule="auto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pokud je předmětem převodu pozemek a meliorační stavba nebo její část, pak je nezbytné doložit vyjádření vodoprávního úřadu, že k převodu na jinou osobu nemá námitek</w:t>
      </w:r>
    </w:p>
    <w:p w14:paraId="52D013AB" w14:textId="77777777" w:rsidR="00C4099C" w:rsidRPr="00A9131F" w:rsidRDefault="00C4099C" w:rsidP="00C4099C">
      <w:pPr>
        <w:spacing w:line="240" w:lineRule="auto"/>
        <w:ind w:left="360"/>
        <w:jc w:val="both"/>
        <w:rPr>
          <w:rFonts w:eastAsia="Times New Roman" w:cs="Arial"/>
          <w:u w:val="single"/>
          <w:lang w:eastAsia="cs-CZ"/>
        </w:rPr>
      </w:pPr>
    </w:p>
    <w:p w14:paraId="52D013AC" w14:textId="77777777" w:rsidR="00C4099C" w:rsidRPr="00A9131F" w:rsidRDefault="00C4099C" w:rsidP="00C4099C">
      <w:pPr>
        <w:spacing w:line="240" w:lineRule="auto"/>
        <w:ind w:left="360"/>
        <w:jc w:val="both"/>
        <w:rPr>
          <w:rFonts w:eastAsia="Times New Roman" w:cs="Arial"/>
          <w:u w:val="single"/>
          <w:lang w:eastAsia="cs-CZ"/>
        </w:rPr>
      </w:pPr>
      <w:r w:rsidRPr="00A9131F">
        <w:rPr>
          <w:rFonts w:eastAsia="Times New Roman" w:cs="Arial"/>
          <w:u w:val="single"/>
          <w:lang w:eastAsia="cs-CZ"/>
        </w:rPr>
        <w:t>Pokud se jedná o rozhodnutí, musí obsahovat doložku o nabytí právní moci.</w:t>
      </w:r>
    </w:p>
    <w:p w14:paraId="52D013AD" w14:textId="77777777" w:rsidR="00C4099C" w:rsidRPr="00A9131F" w:rsidRDefault="00C4099C" w:rsidP="00C4099C">
      <w:pPr>
        <w:spacing w:line="240" w:lineRule="auto"/>
        <w:ind w:left="360"/>
        <w:jc w:val="both"/>
        <w:rPr>
          <w:rFonts w:eastAsia="Times New Roman" w:cs="Arial"/>
          <w:lang w:eastAsia="cs-CZ"/>
        </w:rPr>
      </w:pPr>
    </w:p>
    <w:p w14:paraId="52D013AE" w14:textId="77777777" w:rsidR="00C4099C" w:rsidRPr="00A9131F" w:rsidRDefault="00C4099C" w:rsidP="00C4099C">
      <w:pPr>
        <w:numPr>
          <w:ilvl w:val="0"/>
          <w:numId w:val="3"/>
        </w:numPr>
        <w:tabs>
          <w:tab w:val="num" w:pos="360"/>
        </w:tabs>
        <w:spacing w:line="240" w:lineRule="auto"/>
        <w:ind w:left="360"/>
        <w:jc w:val="both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Kopie katastrální mapy nebo jiného mapového podkladu (</w:t>
      </w:r>
      <w:proofErr w:type="spellStart"/>
      <w:r w:rsidRPr="00A9131F">
        <w:rPr>
          <w:rFonts w:eastAsia="Times New Roman" w:cs="Arial"/>
          <w:lang w:eastAsia="cs-CZ"/>
        </w:rPr>
        <w:t>vyhl</w:t>
      </w:r>
      <w:proofErr w:type="spellEnd"/>
      <w:r w:rsidRPr="00A9131F">
        <w:rPr>
          <w:rFonts w:eastAsia="Times New Roman" w:cs="Arial"/>
          <w:lang w:eastAsia="cs-CZ"/>
        </w:rPr>
        <w:t>. č. 357/2013 Sb.) k požadovaným nemovitostem</w:t>
      </w:r>
    </w:p>
    <w:p w14:paraId="52D013AF" w14:textId="77777777" w:rsidR="00C4099C" w:rsidRPr="00A9131F" w:rsidRDefault="00C4099C" w:rsidP="00C4099C">
      <w:pPr>
        <w:numPr>
          <w:ilvl w:val="0"/>
          <w:numId w:val="3"/>
        </w:numPr>
        <w:tabs>
          <w:tab w:val="num" w:pos="360"/>
        </w:tabs>
        <w:spacing w:line="240" w:lineRule="auto"/>
        <w:ind w:left="360"/>
        <w:jc w:val="both"/>
        <w:rPr>
          <w:rFonts w:eastAsia="Times New Roman" w:cs="Arial"/>
          <w:u w:val="single"/>
          <w:lang w:eastAsia="cs-CZ"/>
        </w:rPr>
      </w:pPr>
      <w:r w:rsidRPr="00A9131F">
        <w:rPr>
          <w:rFonts w:eastAsia="Times New Roman" w:cs="Arial"/>
          <w:lang w:eastAsia="cs-CZ"/>
        </w:rPr>
        <w:t xml:space="preserve">Kopie katastrální mapy nebo jiného mapového podkladu </w:t>
      </w:r>
      <w:r w:rsidRPr="00A9131F">
        <w:rPr>
          <w:rFonts w:eastAsia="Times New Roman" w:cs="Arial"/>
          <w:u w:val="single"/>
          <w:lang w:eastAsia="cs-CZ"/>
        </w:rPr>
        <w:t>se zákresem plánované stavby</w:t>
      </w:r>
    </w:p>
    <w:p w14:paraId="52D013B0" w14:textId="77777777" w:rsidR="00C4099C" w:rsidRPr="00A9131F" w:rsidRDefault="00C4099C" w:rsidP="00C4099C">
      <w:pPr>
        <w:spacing w:line="240" w:lineRule="auto"/>
        <w:rPr>
          <w:rFonts w:eastAsia="Times New Roman" w:cs="Arial"/>
          <w:i/>
          <w:lang w:eastAsia="cs-CZ"/>
        </w:rPr>
      </w:pPr>
    </w:p>
    <w:p w14:paraId="52D013B1" w14:textId="77777777" w:rsidR="00C4099C" w:rsidRPr="00A9131F" w:rsidRDefault="00C4099C" w:rsidP="00C4099C">
      <w:pPr>
        <w:spacing w:line="240" w:lineRule="auto"/>
        <w:rPr>
          <w:rFonts w:eastAsia="Times New Roman" w:cs="Arial"/>
          <w:b/>
          <w:bCs/>
          <w:i/>
          <w:lang w:eastAsia="cs-CZ"/>
        </w:rPr>
      </w:pPr>
      <w:r w:rsidRPr="00A9131F">
        <w:rPr>
          <w:rFonts w:eastAsia="Times New Roman" w:cs="Arial"/>
          <w:i/>
          <w:lang w:eastAsia="cs-CZ"/>
        </w:rPr>
        <w:t xml:space="preserve">Variantně </w:t>
      </w:r>
    </w:p>
    <w:p w14:paraId="52D013B2" w14:textId="77777777" w:rsidR="00C4099C" w:rsidRPr="00A9131F" w:rsidRDefault="00C4099C" w:rsidP="00C4099C">
      <w:pPr>
        <w:numPr>
          <w:ilvl w:val="0"/>
          <w:numId w:val="3"/>
        </w:numPr>
        <w:tabs>
          <w:tab w:val="num" w:pos="360"/>
        </w:tabs>
        <w:spacing w:line="240" w:lineRule="auto"/>
        <w:ind w:left="360"/>
        <w:jc w:val="both"/>
        <w:rPr>
          <w:rFonts w:eastAsia="Times New Roman" w:cs="Arial"/>
          <w:bCs/>
          <w:lang w:eastAsia="cs-CZ"/>
        </w:rPr>
      </w:pPr>
      <w:r w:rsidRPr="00A9131F">
        <w:rPr>
          <w:rFonts w:eastAsia="Times New Roman" w:cs="Arial"/>
          <w:bCs/>
          <w:lang w:eastAsia="cs-CZ"/>
        </w:rPr>
        <w:t xml:space="preserve">Kopie aktuálního výpisu </w:t>
      </w:r>
      <w:r w:rsidRPr="00A9131F">
        <w:rPr>
          <w:rFonts w:eastAsia="Times New Roman" w:cs="Arial"/>
          <w:lang w:eastAsia="cs-CZ"/>
        </w:rPr>
        <w:t>z obchodního rejstříku nebo jiného registru (je-li žadatel právnickou osobou).</w:t>
      </w:r>
    </w:p>
    <w:p w14:paraId="52D013B3" w14:textId="77777777" w:rsidR="00C4099C" w:rsidRPr="00A9131F" w:rsidRDefault="00C4099C" w:rsidP="00C4099C">
      <w:pPr>
        <w:numPr>
          <w:ilvl w:val="0"/>
          <w:numId w:val="3"/>
        </w:numPr>
        <w:tabs>
          <w:tab w:val="num" w:pos="360"/>
        </w:tabs>
        <w:spacing w:line="240" w:lineRule="auto"/>
        <w:ind w:left="360"/>
        <w:jc w:val="both"/>
        <w:rPr>
          <w:rFonts w:eastAsia="Times New Roman" w:cs="Arial"/>
          <w:bCs/>
          <w:lang w:eastAsia="cs-CZ"/>
        </w:rPr>
      </w:pPr>
      <w:r w:rsidRPr="00A9131F">
        <w:rPr>
          <w:rFonts w:eastAsia="Times New Roman" w:cs="Arial"/>
          <w:bCs/>
          <w:lang w:eastAsia="cs-CZ"/>
        </w:rPr>
        <w:t xml:space="preserve">Plná </w:t>
      </w:r>
      <w:r w:rsidRPr="00A9131F">
        <w:rPr>
          <w:rFonts w:eastAsia="Times New Roman" w:cs="Arial"/>
          <w:lang w:eastAsia="cs-CZ"/>
        </w:rPr>
        <w:t>moc v případě, že žadatel je zastoupen zmocněncem, ze které je patrný rozsah jednatelských oprávnění osoby jednající za zmocnitele.</w:t>
      </w:r>
    </w:p>
    <w:p w14:paraId="52D013B4" w14:textId="77777777" w:rsidR="00C4099C" w:rsidRPr="00A9131F" w:rsidRDefault="00C4099C" w:rsidP="00C4099C">
      <w:pPr>
        <w:numPr>
          <w:ilvl w:val="0"/>
          <w:numId w:val="3"/>
        </w:numPr>
        <w:tabs>
          <w:tab w:val="num" w:pos="360"/>
        </w:tabs>
        <w:spacing w:line="240" w:lineRule="auto"/>
        <w:ind w:left="360"/>
        <w:jc w:val="both"/>
        <w:rPr>
          <w:rFonts w:eastAsia="Times New Roman" w:cs="Arial"/>
          <w:bCs/>
          <w:lang w:eastAsia="cs-CZ"/>
        </w:rPr>
      </w:pPr>
      <w:r w:rsidRPr="00A9131F">
        <w:rPr>
          <w:rFonts w:eastAsia="Times New Roman" w:cs="Arial"/>
          <w:bCs/>
          <w:lang w:eastAsia="cs-CZ"/>
        </w:rPr>
        <w:t xml:space="preserve">Usnesení </w:t>
      </w:r>
      <w:r w:rsidRPr="00A9131F">
        <w:rPr>
          <w:rFonts w:eastAsia="Times New Roman" w:cs="Arial"/>
          <w:lang w:eastAsia="cs-CZ"/>
        </w:rPr>
        <w:t>zastupitelstva o zvolení starosty nebo zmocnění zastupovat obec jinou osobou a souhlas zastupitelstva obce s úplatným převodem pozemku (originál nebo úředně ověřená kopie usnesení obecního zastupitelstva).</w:t>
      </w:r>
    </w:p>
    <w:p w14:paraId="52D013B5" w14:textId="77777777" w:rsidR="00C4099C" w:rsidRPr="00A9131F" w:rsidRDefault="00C4099C" w:rsidP="00C4099C">
      <w:pPr>
        <w:numPr>
          <w:ilvl w:val="0"/>
          <w:numId w:val="3"/>
        </w:numPr>
        <w:tabs>
          <w:tab w:val="num" w:pos="360"/>
        </w:tabs>
        <w:spacing w:line="240" w:lineRule="auto"/>
        <w:ind w:left="360"/>
        <w:jc w:val="both"/>
        <w:rPr>
          <w:rFonts w:eastAsia="Times New Roman" w:cs="Arial"/>
          <w:bCs/>
          <w:lang w:eastAsia="cs-CZ"/>
        </w:rPr>
      </w:pPr>
      <w:r w:rsidRPr="00A9131F">
        <w:rPr>
          <w:rFonts w:eastAsia="Times New Roman" w:cs="Arial"/>
          <w:bCs/>
          <w:lang w:eastAsia="cs-CZ"/>
        </w:rPr>
        <w:t xml:space="preserve">Usnesení </w:t>
      </w:r>
      <w:r w:rsidRPr="00A9131F">
        <w:rPr>
          <w:rFonts w:eastAsia="Times New Roman" w:cs="Arial"/>
          <w:lang w:eastAsia="cs-CZ"/>
        </w:rPr>
        <w:t>zastupitelstva o zvolení hejtmana nebo zmocnění zastupovat kraj jinou osobou a souhlas zastupitelstva kraje s úplatným převodem pozemku (originál nebo úředně ověřená kopie usnesení krajského zastupitelstva).</w:t>
      </w:r>
    </w:p>
    <w:p w14:paraId="52D013B6" w14:textId="77777777" w:rsidR="00C4099C" w:rsidRPr="00A9131F" w:rsidRDefault="00C4099C" w:rsidP="00C4099C">
      <w:pPr>
        <w:numPr>
          <w:ilvl w:val="0"/>
          <w:numId w:val="3"/>
        </w:numPr>
        <w:tabs>
          <w:tab w:val="num" w:pos="360"/>
        </w:tabs>
        <w:spacing w:line="240" w:lineRule="auto"/>
        <w:ind w:left="360"/>
        <w:jc w:val="both"/>
        <w:rPr>
          <w:rFonts w:eastAsia="Times New Roman" w:cs="Arial"/>
          <w:bCs/>
          <w:lang w:eastAsia="cs-CZ"/>
        </w:rPr>
      </w:pPr>
      <w:r w:rsidRPr="00A9131F">
        <w:rPr>
          <w:rFonts w:eastAsia="Times New Roman" w:cs="Arial"/>
          <w:lang w:eastAsia="cs-CZ"/>
        </w:rPr>
        <w:t>Geometrické plány včetně souhlasu stavebního úřadu s dělením pozemků</w:t>
      </w:r>
    </w:p>
    <w:p w14:paraId="52D013B7" w14:textId="77777777" w:rsidR="00C4099C" w:rsidRPr="00A9131F" w:rsidRDefault="00C4099C" w:rsidP="00C4099C">
      <w:pPr>
        <w:numPr>
          <w:ilvl w:val="0"/>
          <w:numId w:val="3"/>
        </w:numPr>
        <w:tabs>
          <w:tab w:val="num" w:pos="360"/>
        </w:tabs>
        <w:spacing w:line="240" w:lineRule="auto"/>
        <w:ind w:left="360"/>
        <w:jc w:val="both"/>
        <w:rPr>
          <w:rFonts w:eastAsia="Times New Roman" w:cs="Arial"/>
          <w:bCs/>
          <w:lang w:eastAsia="cs-CZ"/>
        </w:rPr>
      </w:pPr>
      <w:r w:rsidRPr="00A9131F">
        <w:rPr>
          <w:rFonts w:eastAsia="Times New Roman" w:cs="Arial"/>
          <w:lang w:eastAsia="cs-CZ"/>
        </w:rPr>
        <w:t>Souhlas manžela/manželky s právním jednáním druhého manžela dle příslušných ustanovení zákona č. 89/2012 Sb. občanský zákoník</w:t>
      </w:r>
    </w:p>
    <w:p w14:paraId="52D013B8" w14:textId="77777777" w:rsidR="00C4099C" w:rsidRPr="00A9131F" w:rsidRDefault="00C4099C" w:rsidP="00C4099C">
      <w:pPr>
        <w:numPr>
          <w:ilvl w:val="0"/>
          <w:numId w:val="3"/>
        </w:numPr>
        <w:tabs>
          <w:tab w:val="num" w:pos="360"/>
        </w:tabs>
        <w:spacing w:line="240" w:lineRule="auto"/>
        <w:ind w:left="360"/>
        <w:jc w:val="both"/>
        <w:rPr>
          <w:rFonts w:eastAsia="Times New Roman" w:cs="Arial"/>
          <w:bCs/>
          <w:lang w:eastAsia="cs-CZ"/>
        </w:rPr>
      </w:pPr>
      <w:r w:rsidRPr="00A9131F">
        <w:rPr>
          <w:rFonts w:eastAsia="Times New Roman" w:cs="Arial"/>
          <w:lang w:eastAsia="cs-CZ"/>
        </w:rPr>
        <w:t xml:space="preserve">Případně další listiny </w:t>
      </w:r>
    </w:p>
    <w:p w14:paraId="52D013B9" w14:textId="77777777" w:rsidR="00C4099C" w:rsidRPr="00A9131F" w:rsidRDefault="00C4099C" w:rsidP="00C4099C">
      <w:pPr>
        <w:spacing w:line="240" w:lineRule="auto"/>
        <w:ind w:left="360"/>
        <w:jc w:val="both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..............................................................................................................................................</w:t>
      </w:r>
    </w:p>
    <w:p w14:paraId="52D013BA" w14:textId="77777777" w:rsidR="00C4099C" w:rsidRPr="00A9131F" w:rsidRDefault="00C4099C" w:rsidP="00C4099C">
      <w:pPr>
        <w:spacing w:line="240" w:lineRule="auto"/>
        <w:ind w:left="360"/>
        <w:jc w:val="both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..............................................................................................................................................</w:t>
      </w:r>
    </w:p>
    <w:p w14:paraId="52D013BB" w14:textId="77777777" w:rsidR="00C4099C" w:rsidRPr="00A9131F" w:rsidRDefault="00C4099C" w:rsidP="00C4099C">
      <w:pPr>
        <w:spacing w:line="240" w:lineRule="auto"/>
        <w:rPr>
          <w:rFonts w:eastAsia="Times New Roman" w:cs="Arial"/>
          <w:b/>
          <w:bCs/>
          <w:lang w:eastAsia="cs-CZ"/>
        </w:rPr>
      </w:pPr>
    </w:p>
    <w:p w14:paraId="52D013BC" w14:textId="77777777" w:rsidR="00C4099C" w:rsidRPr="00A9131F" w:rsidRDefault="00C4099C" w:rsidP="00C4099C">
      <w:pPr>
        <w:spacing w:line="240" w:lineRule="auto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b/>
          <w:bCs/>
          <w:lang w:eastAsia="cs-CZ"/>
        </w:rPr>
        <w:t>Poučení:</w:t>
      </w:r>
    </w:p>
    <w:p w14:paraId="52D013BD" w14:textId="77777777" w:rsidR="00C4099C" w:rsidRPr="00A9131F" w:rsidRDefault="00C4099C" w:rsidP="00C4099C">
      <w:pPr>
        <w:spacing w:line="240" w:lineRule="auto"/>
        <w:ind w:left="360" w:hanging="360"/>
        <w:jc w:val="both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- </w:t>
      </w:r>
      <w:r w:rsidRPr="00A9131F">
        <w:rPr>
          <w:rFonts w:eastAsia="Times New Roman" w:cs="Arial"/>
          <w:lang w:eastAsia="cs-CZ"/>
        </w:rPr>
        <w:tab/>
        <w:t>vyplňte, prosím, požadované údaje hůlkovým písmem a nehodící se škrtněte</w:t>
      </w:r>
    </w:p>
    <w:p w14:paraId="52D013BE" w14:textId="77777777" w:rsidR="00C4099C" w:rsidRPr="00A9131F" w:rsidRDefault="00C4099C" w:rsidP="00C4099C">
      <w:pPr>
        <w:spacing w:line="240" w:lineRule="auto"/>
        <w:ind w:left="360" w:hanging="360"/>
        <w:jc w:val="both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- </w:t>
      </w:r>
      <w:r w:rsidRPr="00A9131F">
        <w:rPr>
          <w:rFonts w:eastAsia="Times New Roman" w:cs="Arial"/>
          <w:lang w:eastAsia="cs-CZ"/>
        </w:rPr>
        <w:tab/>
        <w:t>žádost se podává na místně příslušném pracovišti Státního pozemkového úřadu</w:t>
      </w:r>
    </w:p>
    <w:p w14:paraId="52D013BF" w14:textId="77777777" w:rsidR="00C4099C" w:rsidRPr="00A9131F" w:rsidRDefault="00C4099C" w:rsidP="00C4099C">
      <w:pPr>
        <w:spacing w:line="240" w:lineRule="auto"/>
        <w:ind w:left="360" w:hanging="360"/>
        <w:jc w:val="both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- </w:t>
      </w:r>
      <w:r w:rsidRPr="00A9131F">
        <w:rPr>
          <w:rFonts w:eastAsia="Times New Roman" w:cs="Arial"/>
          <w:lang w:eastAsia="cs-CZ"/>
        </w:rPr>
        <w:tab/>
        <w:t>na adresu uvedenou v této žádosti budou zasílány veškeré písemnosti v souvislosti s výše uvedeným převodem</w:t>
      </w:r>
    </w:p>
    <w:p w14:paraId="52D013C0" w14:textId="77777777" w:rsidR="00C4099C" w:rsidRPr="00A9131F" w:rsidRDefault="00C4099C" w:rsidP="00C4099C">
      <w:pPr>
        <w:spacing w:line="240" w:lineRule="auto"/>
        <w:ind w:left="360" w:hanging="360"/>
        <w:jc w:val="both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- </w:t>
      </w:r>
      <w:r w:rsidRPr="00A9131F">
        <w:rPr>
          <w:rFonts w:eastAsia="Times New Roman" w:cs="Arial"/>
          <w:lang w:eastAsia="cs-CZ"/>
        </w:rPr>
        <w:tab/>
        <w:t>jsou-li žadatelé právnickými osobami, musí být žádost podepsána pouze zástupci právnických osob dle výpisu z obchodního rejstříku</w:t>
      </w:r>
    </w:p>
    <w:p w14:paraId="52D013C1" w14:textId="77777777" w:rsidR="00C4099C" w:rsidRPr="00A9131F" w:rsidRDefault="00C4099C" w:rsidP="00C4099C">
      <w:pPr>
        <w:spacing w:line="240" w:lineRule="auto"/>
        <w:ind w:left="360" w:hanging="360"/>
        <w:jc w:val="both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-</w:t>
      </w:r>
      <w:r w:rsidRPr="00A9131F">
        <w:rPr>
          <w:rFonts w:eastAsia="Times New Roman" w:cs="Arial"/>
          <w:lang w:eastAsia="cs-CZ"/>
        </w:rPr>
        <w:tab/>
        <w:t xml:space="preserve">prodej nemovitosti podle </w:t>
      </w:r>
      <w:proofErr w:type="spellStart"/>
      <w:r w:rsidRPr="00A9131F">
        <w:rPr>
          <w:rFonts w:eastAsia="Times New Roman" w:cs="Arial"/>
          <w:lang w:eastAsia="cs-CZ"/>
        </w:rPr>
        <w:t>ust</w:t>
      </w:r>
      <w:proofErr w:type="spellEnd"/>
      <w:r w:rsidRPr="00A9131F">
        <w:rPr>
          <w:rFonts w:eastAsia="Times New Roman" w:cs="Arial"/>
          <w:lang w:eastAsia="cs-CZ"/>
        </w:rPr>
        <w:t>. § 17 odst. 3 písm. c) zákona č. 229/1991 Sb., ve znění pozdějších předpisů, není nárokovým převodem</w:t>
      </w:r>
    </w:p>
    <w:p w14:paraId="52D013C2" w14:textId="77777777" w:rsidR="00C4099C" w:rsidRPr="00A9131F" w:rsidRDefault="00C4099C" w:rsidP="00C4099C">
      <w:pPr>
        <w:spacing w:line="240" w:lineRule="auto"/>
        <w:ind w:left="360" w:hanging="360"/>
        <w:jc w:val="both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>-</w:t>
      </w:r>
      <w:r w:rsidRPr="00A9131F">
        <w:rPr>
          <w:rFonts w:eastAsia="Times New Roman" w:cs="Arial"/>
          <w:lang w:eastAsia="cs-CZ"/>
        </w:rPr>
        <w:tab/>
        <w:t>navrhovatel nese náklady spojené s přípravou a realizací prodeje nemovitostí, a to i v případě, že prodej pozemku nebude realizován. (Tyto náklady jsou zejména – vyhotovení znaleckého posudku, vyhotovení geometrických a  zeměměřičských plánů, příp. poplatky příslušných správních orgánů za vyhotovení požadovaných potvrzení apod.)</w:t>
      </w:r>
    </w:p>
    <w:p w14:paraId="52D013C3" w14:textId="77777777" w:rsidR="00181148" w:rsidRPr="00A9131F" w:rsidRDefault="00C4099C" w:rsidP="00C4099C">
      <w:pPr>
        <w:spacing w:line="240" w:lineRule="auto"/>
        <w:ind w:left="360" w:hanging="360"/>
        <w:jc w:val="both"/>
        <w:rPr>
          <w:rFonts w:eastAsia="Times New Roman" w:cs="Arial"/>
          <w:lang w:eastAsia="cs-CZ"/>
        </w:rPr>
      </w:pPr>
      <w:r w:rsidRPr="00A9131F">
        <w:rPr>
          <w:rFonts w:eastAsia="Times New Roman" w:cs="Arial"/>
          <w:lang w:eastAsia="cs-CZ"/>
        </w:rPr>
        <w:t xml:space="preserve">- </w:t>
      </w:r>
      <w:r w:rsidRPr="00A9131F">
        <w:rPr>
          <w:rFonts w:eastAsia="Times New Roman" w:cs="Arial"/>
          <w:lang w:eastAsia="cs-CZ"/>
        </w:rPr>
        <w:tab/>
        <w:t>informace o podmínkách prodeje jsou uvedeny na adrese: http://www.spucr.cz/privatizace-a-prevod-majetku/prevod-zemedelske-pudy-podle-zakona-c-229-1991-sb/prodeje-pozemku-pro-vystavbu</w:t>
      </w:r>
    </w:p>
    <w:sectPr w:rsidR="00181148" w:rsidRPr="00A9131F" w:rsidSect="00932980">
      <w:headerReference w:type="default" r:id="rId10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013C6" w14:textId="77777777" w:rsidR="00DC7426" w:rsidRDefault="00DC7426" w:rsidP="00DC7426">
      <w:pPr>
        <w:spacing w:line="240" w:lineRule="auto"/>
      </w:pPr>
      <w:r>
        <w:separator/>
      </w:r>
    </w:p>
  </w:endnote>
  <w:endnote w:type="continuationSeparator" w:id="0">
    <w:p w14:paraId="52D013C7" w14:textId="77777777" w:rsidR="00DC7426" w:rsidRDefault="00DC7426" w:rsidP="00DC74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ITC Zapf Dingbats">
    <w:altName w:val="Wingdings 2"/>
    <w:charset w:val="02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013C4" w14:textId="77777777" w:rsidR="00DC7426" w:rsidRDefault="00DC7426" w:rsidP="00DC7426">
      <w:pPr>
        <w:spacing w:line="240" w:lineRule="auto"/>
      </w:pPr>
      <w:r>
        <w:separator/>
      </w:r>
    </w:p>
  </w:footnote>
  <w:footnote w:type="continuationSeparator" w:id="0">
    <w:p w14:paraId="52D013C5" w14:textId="77777777" w:rsidR="00DC7426" w:rsidRDefault="00DC7426" w:rsidP="00DC74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013C8" w14:textId="2B33988E" w:rsidR="00DC7426" w:rsidRPr="00DC7426" w:rsidRDefault="00DC7426" w:rsidP="00DC7426">
    <w:pPr>
      <w:pStyle w:val="Zhlav"/>
      <w:jc w:val="center"/>
      <w:rPr>
        <w:rFonts w:ascii="Arial" w:hAnsi="Arial" w:cs="Arial"/>
        <w:sz w:val="18"/>
        <w:szCs w:val="18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/>
        <w:color w:val="auto"/>
      </w:r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2"/>
      <w:numFmt w:val="bullet"/>
      <w:lvlText w:val=""/>
      <w:lvlJc w:val="left"/>
      <w:pPr>
        <w:tabs>
          <w:tab w:val="num" w:pos="2160"/>
        </w:tabs>
        <w:ind w:left="2160" w:hanging="360"/>
      </w:pPr>
      <w:rPr>
        <w:rFonts w:ascii="ITC Zapf Dingbats" w:hAnsi="ITC Zapf Dingbats"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/>
      </w:rPr>
    </w:lvl>
    <w:lvl w:ilvl="3">
      <w:start w:val="5"/>
      <w:numFmt w:val="bullet"/>
      <w:lvlText w:val=""/>
      <w:lvlJc w:val="left"/>
      <w:pPr>
        <w:tabs>
          <w:tab w:val="num" w:pos="3768"/>
        </w:tabs>
        <w:ind w:left="3768" w:hanging="54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10"/>
    <w:lvl w:ilvl="0">
      <w:start w:val="1"/>
      <w:numFmt w:val="bullet"/>
      <w:lvlText w:val=""/>
      <w:lvlJc w:val="left"/>
      <w:pPr>
        <w:tabs>
          <w:tab w:val="num" w:pos="862"/>
        </w:tabs>
        <w:ind w:left="862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bullet"/>
      <w:lvlText w:val="·"/>
      <w:lvlJc w:val="left"/>
      <w:pPr>
        <w:tabs>
          <w:tab w:val="num" w:pos="1942"/>
        </w:tabs>
        <w:ind w:left="1942" w:hanging="360"/>
      </w:pPr>
      <w:rPr>
        <w:rFonts w:ascii="Lucida Console" w:hAnsi="Lucida Console"/>
        <w:color w:val="auto"/>
      </w:rPr>
    </w:lvl>
  </w:abstractNum>
  <w:abstractNum w:abstractNumId="6" w15:restartNumberingAfterBreak="0">
    <w:nsid w:val="00000007"/>
    <w:multiLevelType w:val="singleLevel"/>
    <w:tmpl w:val="00000007"/>
    <w:name w:val="WW8Num25"/>
    <w:lvl w:ilvl="0">
      <w:start w:val="1"/>
      <w:numFmt w:val="bullet"/>
      <w:lvlText w:val=""/>
      <w:lvlJc w:val="left"/>
      <w:pPr>
        <w:tabs>
          <w:tab w:val="num" w:pos="862"/>
        </w:tabs>
        <w:ind w:left="862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4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8" w15:restartNumberingAfterBreak="0">
    <w:nsid w:val="0000000A"/>
    <w:multiLevelType w:val="singleLevel"/>
    <w:tmpl w:val="0000000A"/>
    <w:name w:val="WW8Num54"/>
    <w:lvl w:ilvl="0">
      <w:start w:val="3"/>
      <w:numFmt w:val="decimal"/>
      <w:lvlText w:val="%1)"/>
      <w:lvlJc w:val="left"/>
      <w:pPr>
        <w:tabs>
          <w:tab w:val="num" w:pos="1298"/>
        </w:tabs>
        <w:ind w:left="1298" w:hanging="360"/>
      </w:pPr>
    </w:lvl>
  </w:abstractNum>
  <w:abstractNum w:abstractNumId="9" w15:restartNumberingAfterBreak="0">
    <w:nsid w:val="116E59AA"/>
    <w:multiLevelType w:val="multilevel"/>
    <w:tmpl w:val="26E8DF2C"/>
    <w:styleLink w:val="List18"/>
    <w:lvl w:ilvl="0">
      <w:start w:val="3"/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4">
      <w:start w:val="1"/>
      <w:numFmt w:val="decimal"/>
      <w:lvlText w:val="%5)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u w:color="000000"/>
        <w:rtl w:val="0"/>
      </w:rPr>
    </w:lvl>
    <w:lvl w:ilvl="7">
      <w:start w:val="1"/>
      <w:numFmt w:val="lowerLetter"/>
      <w:lvlText w:val="%8."/>
      <w:lvlJc w:val="left"/>
      <w:rPr>
        <w:color w:val="000000"/>
        <w:position w:val="0"/>
        <w:u w:color="000000"/>
        <w:rtl w:val="0"/>
      </w:rPr>
    </w:lvl>
    <w:lvl w:ilvl="8">
      <w:start w:val="1"/>
      <w:numFmt w:val="lowerRoman"/>
      <w:lvlText w:val="%9."/>
      <w:lvlJc w:val="left"/>
      <w:rPr>
        <w:color w:val="000000"/>
        <w:position w:val="0"/>
        <w:u w:color="000000"/>
        <w:rtl w:val="0"/>
      </w:rPr>
    </w:lvl>
  </w:abstractNum>
  <w:abstractNum w:abstractNumId="10" w15:restartNumberingAfterBreak="0">
    <w:nsid w:val="203D0CAF"/>
    <w:multiLevelType w:val="hybridMultilevel"/>
    <w:tmpl w:val="D01EA9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4E448F"/>
    <w:multiLevelType w:val="multilevel"/>
    <w:tmpl w:val="5546C79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0FA000F"/>
    <w:multiLevelType w:val="multilevel"/>
    <w:tmpl w:val="4BFEA138"/>
    <w:name w:val="WW8Num63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7E8B6918"/>
    <w:multiLevelType w:val="hybridMultilevel"/>
    <w:tmpl w:val="1E8E713C"/>
    <w:lvl w:ilvl="0" w:tplc="24D8B3B6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6DA"/>
    <w:rsid w:val="00181148"/>
    <w:rsid w:val="0072726B"/>
    <w:rsid w:val="007836DA"/>
    <w:rsid w:val="00932980"/>
    <w:rsid w:val="00A9131F"/>
    <w:rsid w:val="00C4099C"/>
    <w:rsid w:val="00C74C79"/>
    <w:rsid w:val="00D85B8B"/>
    <w:rsid w:val="00DC7426"/>
    <w:rsid w:val="00E06D28"/>
    <w:rsid w:val="00E5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012EA"/>
  <w15:chartTrackingRefBased/>
  <w15:docId w15:val="{8E020B5F-F177-458C-8CDF-ADCBE5FF4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36DA"/>
    <w:pPr>
      <w:spacing w:after="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autoRedefine/>
    <w:qFormat/>
    <w:rsid w:val="007836DA"/>
    <w:pPr>
      <w:keepNext/>
      <w:numPr>
        <w:numId w:val="2"/>
      </w:numPr>
      <w:spacing w:line="240" w:lineRule="auto"/>
      <w:jc w:val="both"/>
      <w:outlineLvl w:val="0"/>
    </w:pPr>
    <w:rPr>
      <w:rFonts w:eastAsia="Times New Roman" w:cs="Arial"/>
      <w:b/>
      <w:bCs/>
      <w:color w:val="5B9BD5" w:themeColor="accent1"/>
      <w:kern w:val="32"/>
      <w:sz w:val="28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7836DA"/>
    <w:pPr>
      <w:keepNext/>
      <w:keepLines/>
      <w:numPr>
        <w:ilvl w:val="1"/>
        <w:numId w:val="2"/>
      </w:numPr>
      <w:spacing w:before="40" w:line="240" w:lineRule="auto"/>
      <w:jc w:val="both"/>
      <w:outlineLvl w:val="1"/>
    </w:pPr>
    <w:rPr>
      <w:rFonts w:eastAsiaTheme="majorEastAsia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7836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aliases w:val="obecný text"/>
    <w:basedOn w:val="Normln"/>
    <w:next w:val="Normln"/>
    <w:link w:val="Nadpis4Char"/>
    <w:autoRedefine/>
    <w:unhideWhenUsed/>
    <w:qFormat/>
    <w:rsid w:val="007836DA"/>
    <w:pPr>
      <w:keepNext/>
      <w:keepLines/>
      <w:spacing w:line="240" w:lineRule="auto"/>
      <w:jc w:val="center"/>
      <w:outlineLvl w:val="3"/>
    </w:pPr>
    <w:rPr>
      <w:rFonts w:eastAsiaTheme="majorEastAsia" w:cstheme="majorBidi"/>
      <w:bCs/>
      <w:iCs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7836D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qFormat/>
    <w:rsid w:val="007836DA"/>
    <w:pPr>
      <w:keepNext/>
      <w:spacing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7836D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qFormat/>
    <w:rsid w:val="007836DA"/>
    <w:pPr>
      <w:keepNext/>
      <w:spacing w:line="240" w:lineRule="auto"/>
      <w:jc w:val="both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7836DA"/>
    <w:pPr>
      <w:keepNext/>
      <w:spacing w:before="120" w:line="240" w:lineRule="auto"/>
      <w:outlineLvl w:val="8"/>
    </w:pPr>
    <w:rPr>
      <w:rFonts w:ascii="Times New Roman" w:eastAsia="Times New Roman" w:hAnsi="Times New Roman" w:cs="Times New Roman"/>
      <w:bCs/>
      <w:i/>
      <w:i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836DA"/>
    <w:rPr>
      <w:rFonts w:ascii="Arial" w:eastAsia="Times New Roman" w:hAnsi="Arial" w:cs="Arial"/>
      <w:b/>
      <w:bCs/>
      <w:color w:val="5B9BD5" w:themeColor="accent1"/>
      <w:kern w:val="32"/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7836DA"/>
    <w:rPr>
      <w:rFonts w:ascii="Arial" w:eastAsiaTheme="majorEastAsia" w:hAnsi="Arial" w:cstheme="majorBidi"/>
      <w:b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7836D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aliases w:val="obecný text Char"/>
    <w:basedOn w:val="Standardnpsmoodstavce"/>
    <w:link w:val="Nadpis4"/>
    <w:rsid w:val="007836DA"/>
    <w:rPr>
      <w:rFonts w:ascii="Arial" w:eastAsiaTheme="majorEastAsia" w:hAnsi="Arial" w:cstheme="majorBidi"/>
      <w:bCs/>
      <w:iCs/>
      <w:szCs w:val="24"/>
    </w:rPr>
  </w:style>
  <w:style w:type="character" w:customStyle="1" w:styleId="Nadpis5Char">
    <w:name w:val="Nadpis 5 Char"/>
    <w:basedOn w:val="Standardnpsmoodstavce"/>
    <w:link w:val="Nadpis5"/>
    <w:rsid w:val="007836D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rsid w:val="007836DA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7836D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rsid w:val="007836D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7836DA"/>
    <w:rPr>
      <w:rFonts w:ascii="Times New Roman" w:eastAsia="Times New Roman" w:hAnsi="Times New Roman" w:cs="Times New Roman"/>
      <w:bCs/>
      <w:i/>
      <w:i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836DA"/>
    <w:pPr>
      <w:ind w:left="720"/>
      <w:contextualSpacing/>
    </w:pPr>
  </w:style>
  <w:style w:type="character" w:styleId="slostrnky">
    <w:name w:val="page number"/>
    <w:basedOn w:val="Standardnpsmoodstavce"/>
    <w:rsid w:val="007836DA"/>
  </w:style>
  <w:style w:type="paragraph" w:styleId="Zhlav">
    <w:name w:val="header"/>
    <w:basedOn w:val="Normln"/>
    <w:link w:val="ZhlavChar"/>
    <w:uiPriority w:val="99"/>
    <w:rsid w:val="007836DA"/>
    <w:pPr>
      <w:tabs>
        <w:tab w:val="center" w:pos="4536"/>
        <w:tab w:val="right" w:pos="9072"/>
      </w:tabs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7836D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Zpat">
    <w:name w:val="footer"/>
    <w:basedOn w:val="Normln"/>
    <w:link w:val="ZpatChar"/>
    <w:uiPriority w:val="99"/>
    <w:rsid w:val="007836DA"/>
    <w:pPr>
      <w:tabs>
        <w:tab w:val="center" w:pos="4536"/>
        <w:tab w:val="right" w:pos="9072"/>
      </w:tabs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7836D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836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36D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36DA"/>
    <w:rPr>
      <w:rFonts w:ascii="Arial" w:hAnsi="Arial"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7836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836DA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7836DA"/>
    <w:pPr>
      <w:spacing w:after="0" w:line="240" w:lineRule="auto"/>
    </w:pPr>
  </w:style>
  <w:style w:type="paragraph" w:styleId="Zkladntext">
    <w:name w:val="Body Text"/>
    <w:basedOn w:val="Normln"/>
    <w:link w:val="ZkladntextChar"/>
    <w:uiPriority w:val="99"/>
    <w:rsid w:val="007836DA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836D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836DA"/>
    <w:pPr>
      <w:tabs>
        <w:tab w:val="right" w:leader="dot" w:pos="9062"/>
      </w:tabs>
      <w:spacing w:after="100"/>
    </w:pPr>
    <w:rPr>
      <w:rFonts w:eastAsiaTheme="minorEastAsia"/>
      <w:lang w:eastAsia="cs-CZ"/>
    </w:rPr>
  </w:style>
  <w:style w:type="paragraph" w:styleId="Bezmezer">
    <w:name w:val="No Spacing"/>
    <w:uiPriority w:val="1"/>
    <w:qFormat/>
    <w:rsid w:val="007836DA"/>
    <w:pPr>
      <w:spacing w:after="0" w:line="240" w:lineRule="auto"/>
    </w:pPr>
    <w:rPr>
      <w:rFonts w:ascii="Calibri" w:eastAsia="Calibri" w:hAnsi="Calibri" w:cs="Times New Roman"/>
    </w:rPr>
  </w:style>
  <w:style w:type="paragraph" w:styleId="Zkladntextodsazen">
    <w:name w:val="Body Text Indent"/>
    <w:basedOn w:val="Normln"/>
    <w:link w:val="ZkladntextodsazenChar"/>
    <w:unhideWhenUsed/>
    <w:rsid w:val="007836D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7836DA"/>
    <w:rPr>
      <w:rFonts w:ascii="Arial" w:hAnsi="Arial"/>
    </w:rPr>
  </w:style>
  <w:style w:type="paragraph" w:styleId="Zkladntext2">
    <w:name w:val="Body Text 2"/>
    <w:basedOn w:val="Normln"/>
    <w:link w:val="Zkladntext2Char"/>
    <w:unhideWhenUsed/>
    <w:rsid w:val="007836D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7836DA"/>
    <w:rPr>
      <w:rFonts w:ascii="Arial" w:hAnsi="Arial"/>
    </w:rPr>
  </w:style>
  <w:style w:type="paragraph" w:styleId="Zkladntextodsazen2">
    <w:name w:val="Body Text Indent 2"/>
    <w:basedOn w:val="Normln"/>
    <w:link w:val="Zkladntextodsazen2Char"/>
    <w:rsid w:val="007836DA"/>
    <w:pPr>
      <w:spacing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7836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836DA"/>
    <w:pPr>
      <w:spacing w:line="240" w:lineRule="auto"/>
      <w:ind w:left="708" w:hanging="34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7836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dresa">
    <w:name w:val="adresa"/>
    <w:basedOn w:val="Normln"/>
    <w:rsid w:val="007836DA"/>
    <w:pPr>
      <w:tabs>
        <w:tab w:val="left" w:pos="3402"/>
        <w:tab w:val="left" w:pos="6237"/>
      </w:tabs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7836DA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7836DA"/>
    <w:rPr>
      <w:rFonts w:ascii="Times New Roman" w:eastAsia="Times New Roman" w:hAnsi="Times New Roman" w:cs="Times New Roman"/>
      <w:sz w:val="24"/>
      <w:szCs w:val="24"/>
    </w:rPr>
  </w:style>
  <w:style w:type="paragraph" w:customStyle="1" w:styleId="para">
    <w:name w:val="para"/>
    <w:basedOn w:val="Normln"/>
    <w:rsid w:val="007836DA"/>
    <w:pPr>
      <w:tabs>
        <w:tab w:val="left" w:pos="709"/>
      </w:tabs>
      <w:spacing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vnintext">
    <w:name w:val="vniønítext"/>
    <w:basedOn w:val="Normln"/>
    <w:rsid w:val="007836DA"/>
    <w:pPr>
      <w:tabs>
        <w:tab w:val="left" w:pos="709"/>
      </w:tabs>
      <w:spacing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xport1">
    <w:name w:val="Export 1"/>
    <w:rsid w:val="007836DA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</w:tabs>
      <w:spacing w:after="0" w:line="240" w:lineRule="auto"/>
      <w:jc w:val="both"/>
    </w:pPr>
    <w:rPr>
      <w:rFonts w:ascii="Avinion" w:eastAsia="Times New Roman" w:hAnsi="Avinion" w:cs="Times New Roman"/>
      <w:i/>
      <w:sz w:val="24"/>
      <w:szCs w:val="20"/>
      <w:lang w:val="en-US"/>
    </w:rPr>
  </w:style>
  <w:style w:type="paragraph" w:customStyle="1" w:styleId="odrkaA">
    <w:name w:val="odrážkaA"/>
    <w:basedOn w:val="Normln"/>
    <w:next w:val="Normln"/>
    <w:rsid w:val="007836DA"/>
    <w:pPr>
      <w:tabs>
        <w:tab w:val="left" w:pos="993"/>
      </w:tabs>
      <w:spacing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rsid w:val="007836DA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List18">
    <w:name w:val="List 18"/>
    <w:basedOn w:val="Bezseznamu"/>
    <w:rsid w:val="007836DA"/>
    <w:pPr>
      <w:numPr>
        <w:numId w:val="1"/>
      </w:numPr>
    </w:pPr>
  </w:style>
  <w:style w:type="paragraph" w:styleId="Nadpisobsahu">
    <w:name w:val="TOC Heading"/>
    <w:basedOn w:val="Nadpis1"/>
    <w:next w:val="Normln"/>
    <w:uiPriority w:val="39"/>
    <w:unhideWhenUsed/>
    <w:qFormat/>
    <w:rsid w:val="007836D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Obsah2">
    <w:name w:val="toc 2"/>
    <w:basedOn w:val="Normln"/>
    <w:next w:val="Normln"/>
    <w:autoRedefine/>
    <w:uiPriority w:val="39"/>
    <w:unhideWhenUsed/>
    <w:rsid w:val="007836DA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7836DA"/>
    <w:rPr>
      <w:color w:val="0563C1" w:themeColor="hyperlink"/>
      <w:u w:val="single"/>
    </w:rPr>
  </w:style>
  <w:style w:type="paragraph" w:customStyle="1" w:styleId="obec">
    <w:name w:val="obec"/>
    <w:basedOn w:val="Normln"/>
    <w:rsid w:val="007836DA"/>
    <w:pPr>
      <w:tabs>
        <w:tab w:val="left" w:pos="1418"/>
        <w:tab w:val="left" w:pos="4678"/>
        <w:tab w:val="right" w:pos="8931"/>
      </w:tabs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Obsah3">
    <w:name w:val="toc 3"/>
    <w:basedOn w:val="Normln"/>
    <w:next w:val="Normln"/>
    <w:autoRedefine/>
    <w:uiPriority w:val="39"/>
    <w:unhideWhenUsed/>
    <w:rsid w:val="007836DA"/>
    <w:pPr>
      <w:spacing w:after="100"/>
      <w:ind w:left="440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36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36DA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5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2c95aeb96d73ee3c79647eee23aa209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6e745f103adf215fb53a4dc885531d90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Props1.xml><?xml version="1.0" encoding="utf-8"?>
<ds:datastoreItem xmlns:ds="http://schemas.openxmlformats.org/officeDocument/2006/customXml" ds:itemID="{989D077B-DB14-4FF6-B9A6-33E5B9E940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F01357-D686-4816-97C0-6095071CE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70BE6-3888-480D-9F6F-B5620BA29019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8d690c5f-7846-456b-922c-7f81e7b73ed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1013</Words>
  <Characters>5977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2_2_2 - Příloha č. 02 - Vzor formuláře žádosti navrhovatele o převod (1. 7. 2019)</vt:lpstr>
    </vt:vector>
  </TitlesOfParts>
  <Company>Státní pozemkový úřad</Company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2_2_2 - Příloha č. 02 - Vzor formuláře žádosti navrhovatele o převod (1. 7. 2019)</dc:title>
  <dc:subject/>
  <dc:creator>Seidlová Renata Ing.</dc:creator>
  <cp:keywords/>
  <dc:description/>
  <cp:lastModifiedBy>Machů Denisa Bc.</cp:lastModifiedBy>
  <cp:revision>3</cp:revision>
  <dcterms:created xsi:type="dcterms:W3CDTF">2020-06-01T12:01:00Z</dcterms:created>
  <dcterms:modified xsi:type="dcterms:W3CDTF">2021-01-25T09:05:00Z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0x01010076AB14D9073B4598A883CEA47FB210EA0098F6069037C3D04C865BA34B2989962D</vt:lpwstr>
  </property>
</Properties>
</file>